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07" w:rsidRPr="00A57899" w:rsidRDefault="005F444C" w:rsidP="00D36107">
      <w:pPr>
        <w:jc w:val="right"/>
        <w:rPr>
          <w:rFonts w:ascii="Calibri" w:hAnsi="Calibri"/>
          <w:b/>
        </w:rPr>
      </w:pPr>
      <w:r w:rsidRPr="00A57899">
        <w:rPr>
          <w:rFonts w:ascii="Calibri" w:hAnsi="Calibri"/>
          <w:b/>
        </w:rPr>
        <w:t>Marca da bollo da € 16,00</w:t>
      </w:r>
    </w:p>
    <w:p w:rsidR="00CD5439" w:rsidRPr="00A57899" w:rsidRDefault="00CD5439" w:rsidP="00D36107">
      <w:pPr>
        <w:jc w:val="right"/>
        <w:rPr>
          <w:rFonts w:ascii="Calibri" w:hAnsi="Calibri"/>
          <w:b/>
        </w:rPr>
      </w:pPr>
      <w:r w:rsidRPr="00A57899">
        <w:rPr>
          <w:rFonts w:ascii="Calibri" w:hAnsi="Calibri"/>
          <w:b/>
        </w:rPr>
        <w:t>(da annullare)</w:t>
      </w:r>
    </w:p>
    <w:p w:rsidR="004C3913" w:rsidRDefault="00CD5439" w:rsidP="00D36107">
      <w:pPr>
        <w:pStyle w:val="Default"/>
        <w:ind w:left="560" w:right="560" w:hanging="560"/>
        <w:jc w:val="right"/>
      </w:pPr>
      <w:r>
        <w:rPr>
          <w:color w:val="00FFFF"/>
          <w:sz w:val="20"/>
          <w:szCs w:val="20"/>
        </w:rPr>
        <w:t xml:space="preserve">  </w:t>
      </w:r>
    </w:p>
    <w:p w:rsidR="004C3913" w:rsidRPr="00A57899" w:rsidRDefault="004C3913">
      <w:pPr>
        <w:pStyle w:val="Titolo31"/>
        <w:rPr>
          <w:rFonts w:ascii="Calibri" w:hAnsi="Calibri"/>
          <w:sz w:val="24"/>
          <w:szCs w:val="24"/>
        </w:rPr>
      </w:pPr>
      <w:bookmarkStart w:id="0" w:name="__RefHeading__675_469450391"/>
      <w:bookmarkEnd w:id="0"/>
      <w:r w:rsidRPr="00A57899">
        <w:rPr>
          <w:rFonts w:ascii="Calibri" w:hAnsi="Calibri"/>
          <w:sz w:val="24"/>
          <w:szCs w:val="24"/>
        </w:rPr>
        <w:t>“ALLEGATO</w:t>
      </w:r>
      <w:r w:rsidR="006B241A">
        <w:rPr>
          <w:rFonts w:ascii="Calibri" w:hAnsi="Calibri"/>
          <w:sz w:val="24"/>
          <w:szCs w:val="24"/>
        </w:rPr>
        <w:t xml:space="preserve"> 6</w:t>
      </w:r>
      <w:r w:rsidR="00CE24E6">
        <w:rPr>
          <w:rFonts w:ascii="Calibri" w:hAnsi="Calibri"/>
          <w:sz w:val="24"/>
          <w:szCs w:val="24"/>
        </w:rPr>
        <w:t>“</w:t>
      </w:r>
      <w:r w:rsidRPr="00A57899">
        <w:rPr>
          <w:rFonts w:ascii="Calibri" w:hAnsi="Calibri"/>
          <w:sz w:val="24"/>
          <w:szCs w:val="24"/>
        </w:rPr>
        <w:t xml:space="preserve"> </w:t>
      </w:r>
    </w:p>
    <w:p w:rsidR="004C3913" w:rsidRDefault="004C3913">
      <w:pPr>
        <w:pStyle w:val="Normale1"/>
        <w:tabs>
          <w:tab w:val="left" w:pos="-1560"/>
        </w:tabs>
        <w:ind w:right="-1"/>
        <w:jc w:val="center"/>
        <w:rPr>
          <w:rFonts w:ascii="Calibri" w:hAnsi="Calibri"/>
          <w:b/>
          <w:u w:val="single"/>
        </w:rPr>
      </w:pPr>
      <w:r w:rsidRPr="00A57899">
        <w:rPr>
          <w:rFonts w:ascii="Calibri" w:hAnsi="Calibri"/>
          <w:b/>
          <w:u w:val="single"/>
        </w:rPr>
        <w:t xml:space="preserve">SCHEMA DI OFFERTA ECONOMICA </w:t>
      </w:r>
    </w:p>
    <w:p w:rsidR="000A753E" w:rsidRPr="00A57899" w:rsidRDefault="000A753E" w:rsidP="000A753E">
      <w:pPr>
        <w:rPr>
          <w:rFonts w:ascii="Calibri" w:hAnsi="Calibri"/>
          <w:lang w:eastAsia="ar-SA"/>
        </w:rPr>
      </w:pPr>
    </w:p>
    <w:p w:rsidR="00DB1A75" w:rsidRPr="00A57899" w:rsidRDefault="00252478" w:rsidP="00CE24E6">
      <w:pPr>
        <w:ind w:left="5812" w:firstLine="3402"/>
        <w:jc w:val="left"/>
        <w:rPr>
          <w:rFonts w:ascii="Calibri" w:hAnsi="Calibri" w:cs="Times New Roman"/>
          <w:b/>
          <w:bCs/>
          <w:sz w:val="24"/>
          <w:szCs w:val="24"/>
        </w:rPr>
      </w:pPr>
      <w:r w:rsidRPr="00A57899">
        <w:rPr>
          <w:rFonts w:ascii="Calibri" w:hAnsi="Calibri" w:cs="Times New Roman"/>
          <w:b/>
          <w:bCs/>
          <w:sz w:val="24"/>
          <w:szCs w:val="24"/>
        </w:rPr>
        <w:t>ASST NORD MILANO</w:t>
      </w:r>
    </w:p>
    <w:p w:rsidR="00DB1A75" w:rsidRPr="00A57899" w:rsidRDefault="00DB1A75" w:rsidP="00CE24E6">
      <w:pPr>
        <w:ind w:left="5812" w:firstLine="3402"/>
        <w:jc w:val="left"/>
        <w:rPr>
          <w:rFonts w:ascii="Calibri" w:hAnsi="Calibri" w:cs="Times New Roman"/>
          <w:sz w:val="24"/>
          <w:szCs w:val="24"/>
        </w:rPr>
      </w:pPr>
      <w:r w:rsidRPr="00A57899">
        <w:rPr>
          <w:rFonts w:ascii="Calibri" w:hAnsi="Calibri" w:cs="Times New Roman"/>
          <w:sz w:val="24"/>
          <w:szCs w:val="24"/>
        </w:rPr>
        <w:t>Via</w:t>
      </w:r>
      <w:r w:rsidR="006E4AD8">
        <w:rPr>
          <w:rFonts w:ascii="Calibri" w:hAnsi="Calibri" w:cs="Times New Roman"/>
          <w:sz w:val="24"/>
          <w:szCs w:val="24"/>
        </w:rPr>
        <w:t>le Matteotti, n. 83</w:t>
      </w:r>
    </w:p>
    <w:p w:rsidR="00DB1A75" w:rsidRPr="00A57899" w:rsidRDefault="00DB1A75" w:rsidP="00CE24E6">
      <w:pPr>
        <w:ind w:left="5812" w:firstLine="3402"/>
        <w:jc w:val="left"/>
        <w:rPr>
          <w:rFonts w:ascii="Calibri" w:hAnsi="Calibri" w:cs="Times New Roman"/>
          <w:sz w:val="24"/>
          <w:szCs w:val="24"/>
          <w:u w:val="single"/>
        </w:rPr>
      </w:pPr>
      <w:r w:rsidRPr="00A57899">
        <w:rPr>
          <w:rFonts w:ascii="Calibri" w:hAnsi="Calibri" w:cs="Times New Roman"/>
          <w:sz w:val="24"/>
          <w:szCs w:val="24"/>
          <w:u w:val="single"/>
        </w:rPr>
        <w:t>20</w:t>
      </w:r>
      <w:r w:rsidR="00252478" w:rsidRPr="00A57899">
        <w:rPr>
          <w:rFonts w:ascii="Calibri" w:hAnsi="Calibri" w:cs="Times New Roman"/>
          <w:sz w:val="24"/>
          <w:szCs w:val="24"/>
          <w:u w:val="single"/>
        </w:rPr>
        <w:t>099 Sesto San Giovanni (MI)</w:t>
      </w:r>
    </w:p>
    <w:p w:rsidR="004C3913" w:rsidRPr="00A57899" w:rsidRDefault="004C3913">
      <w:pPr>
        <w:pStyle w:val="Normale1"/>
        <w:tabs>
          <w:tab w:val="left" w:pos="-1560"/>
        </w:tabs>
        <w:spacing w:line="360" w:lineRule="auto"/>
        <w:ind w:left="4111" w:right="-1"/>
        <w:jc w:val="both"/>
        <w:rPr>
          <w:rFonts w:ascii="Calibri" w:hAnsi="Calibri" w:cs="Times New Roman"/>
          <w:sz w:val="24"/>
          <w:szCs w:val="24"/>
          <w:u w:val="single"/>
        </w:rPr>
      </w:pPr>
    </w:p>
    <w:p w:rsidR="000A753E" w:rsidRDefault="004C3913" w:rsidP="00F54BBD">
      <w:pPr>
        <w:pStyle w:val="Corpodeltesto1"/>
        <w:ind w:left="426" w:right="658"/>
        <w:jc w:val="both"/>
        <w:rPr>
          <w:rFonts w:ascii="Calibri" w:hAnsi="Calibri" w:cs="Times New Roman"/>
          <w:sz w:val="22"/>
          <w:szCs w:val="22"/>
        </w:rPr>
      </w:pPr>
      <w:r w:rsidRPr="00A57899">
        <w:rPr>
          <w:rFonts w:ascii="Calibri" w:hAnsi="Calibri" w:cs="Times New Roman"/>
          <w:sz w:val="22"/>
          <w:szCs w:val="22"/>
        </w:rPr>
        <w:t xml:space="preserve">Il sottoscritto .................................................... nato a........................................... in nome e per conto della Società ..................................................... con sede in .................... Via .......................... n. .............. nella sua qualità di .................................................................. Ufficio Imposte Dirette di ..................................... Codice Fiscale ............................. Partita IVA .............................................. mediante questa offerta impegnativa dichiara di aver preso visione delle norme e condizioni contenute nel </w:t>
      </w:r>
      <w:r w:rsidR="00F54BBD" w:rsidRPr="00F54BBD">
        <w:rPr>
          <w:rFonts w:ascii="Calibri" w:hAnsi="Calibri" w:cs="Times New Roman"/>
          <w:sz w:val="22"/>
          <w:szCs w:val="22"/>
        </w:rPr>
        <w:t>Documento Unico di Procedura.</w:t>
      </w:r>
    </w:p>
    <w:p w:rsidR="00F54BBD" w:rsidRPr="002B0D7A" w:rsidRDefault="00F54BBD" w:rsidP="00F54BBD">
      <w:pPr>
        <w:rPr>
          <w:rFonts w:ascii="Calibri" w:hAnsi="Calibri" w:cs="Times New Roman"/>
          <w:bCs/>
        </w:rPr>
      </w:pPr>
    </w:p>
    <w:p w:rsidR="00122F25" w:rsidRDefault="004C3913" w:rsidP="00A57899">
      <w:pPr>
        <w:pStyle w:val="Titolo"/>
        <w:ind w:left="426" w:right="658"/>
        <w:jc w:val="both"/>
        <w:rPr>
          <w:rFonts w:ascii="Calibri" w:hAnsi="Calibri"/>
          <w:b w:val="0"/>
          <w:sz w:val="22"/>
          <w:szCs w:val="22"/>
        </w:rPr>
      </w:pPr>
      <w:r w:rsidRPr="00A57899">
        <w:rPr>
          <w:rFonts w:ascii="Calibri" w:hAnsi="Calibri"/>
          <w:b w:val="0"/>
          <w:sz w:val="22"/>
          <w:szCs w:val="22"/>
        </w:rPr>
        <w:t>Dichiara di essere disposto ad assumere, in caso di aggiudicazione,</w:t>
      </w:r>
      <w:r w:rsidR="00731010" w:rsidRPr="002B0D7A">
        <w:rPr>
          <w:rFonts w:ascii="Calibri" w:hAnsi="Calibri"/>
          <w:b w:val="0"/>
          <w:sz w:val="22"/>
          <w:szCs w:val="22"/>
        </w:rPr>
        <w:t xml:space="preserve"> </w:t>
      </w:r>
      <w:r w:rsidR="00291754" w:rsidRPr="002B0D7A">
        <w:rPr>
          <w:rFonts w:ascii="Calibri" w:hAnsi="Calibri"/>
          <w:sz w:val="22"/>
          <w:szCs w:val="22"/>
        </w:rPr>
        <w:t xml:space="preserve">l’affidamento </w:t>
      </w:r>
      <w:r w:rsidR="002B0D7A" w:rsidRPr="002B0D7A">
        <w:rPr>
          <w:rFonts w:ascii="Calibri" w:hAnsi="Calibri"/>
          <w:sz w:val="22"/>
          <w:szCs w:val="22"/>
        </w:rPr>
        <w:t>in “full service” della fornitura di</w:t>
      </w:r>
      <w:r w:rsidR="00A320A0">
        <w:rPr>
          <w:rFonts w:ascii="Calibri" w:hAnsi="Calibri"/>
          <w:sz w:val="22"/>
          <w:szCs w:val="22"/>
        </w:rPr>
        <w:t xml:space="preserve"> </w:t>
      </w:r>
      <w:r w:rsidR="00A320A0" w:rsidRPr="00A320A0">
        <w:rPr>
          <w:rFonts w:ascii="Calibri" w:hAnsi="Calibri"/>
          <w:sz w:val="22"/>
          <w:szCs w:val="22"/>
        </w:rPr>
        <w:t>di sonde aggiuntive, accessori e software comprensivi di un periodo di garanzia di 24 mesi da installarsi sugli Ecotomografi acquistati da Philips Spa tramite convenzione ARCA_2017_085</w:t>
      </w:r>
      <w:r w:rsidR="000E1A7F" w:rsidRPr="002B14E8">
        <w:rPr>
          <w:rFonts w:ascii="Calibri" w:hAnsi="Calibri"/>
          <w:sz w:val="22"/>
          <w:szCs w:val="22"/>
        </w:rPr>
        <w:t>,</w:t>
      </w:r>
      <w:r w:rsidR="000E1A7F">
        <w:rPr>
          <w:rFonts w:ascii="Corbel" w:hAnsi="Corbel"/>
        </w:rPr>
        <w:t xml:space="preserve"> </w:t>
      </w:r>
      <w:r w:rsidRPr="00010DAC">
        <w:rPr>
          <w:rFonts w:ascii="Calibri" w:hAnsi="Calibri"/>
          <w:b w:val="0"/>
          <w:sz w:val="22"/>
          <w:szCs w:val="22"/>
        </w:rPr>
        <w:t>secondo</w:t>
      </w:r>
      <w:r w:rsidRPr="00A57899">
        <w:rPr>
          <w:rFonts w:ascii="Calibri" w:hAnsi="Calibri"/>
          <w:b w:val="0"/>
          <w:sz w:val="22"/>
          <w:szCs w:val="22"/>
        </w:rPr>
        <w:t xml:space="preserve"> le norme e condizioni riportate </w:t>
      </w:r>
      <w:r w:rsidR="00E014DD">
        <w:rPr>
          <w:rFonts w:ascii="Calibri" w:hAnsi="Calibri"/>
          <w:b w:val="0"/>
          <w:sz w:val="22"/>
          <w:szCs w:val="22"/>
        </w:rPr>
        <w:t xml:space="preserve">nel </w:t>
      </w:r>
      <w:r w:rsidR="00FC5D8F">
        <w:rPr>
          <w:rFonts w:ascii="Calibri" w:hAnsi="Calibri"/>
          <w:b w:val="0"/>
          <w:sz w:val="22"/>
          <w:szCs w:val="22"/>
        </w:rPr>
        <w:t>Documento Unico di Procedura</w:t>
      </w:r>
      <w:r w:rsidRPr="00A57899">
        <w:rPr>
          <w:rFonts w:ascii="Calibri" w:hAnsi="Calibri"/>
          <w:b w:val="0"/>
          <w:sz w:val="22"/>
          <w:szCs w:val="22"/>
        </w:rPr>
        <w:t>.</w:t>
      </w:r>
    </w:p>
    <w:p w:rsidR="00122F25" w:rsidRDefault="00122F25" w:rsidP="00A57899">
      <w:pPr>
        <w:pStyle w:val="Titolo"/>
        <w:ind w:left="426" w:right="658"/>
        <w:jc w:val="both"/>
        <w:rPr>
          <w:rFonts w:ascii="Calibri" w:hAnsi="Calibri"/>
          <w:b w:val="0"/>
          <w:sz w:val="22"/>
          <w:szCs w:val="22"/>
        </w:rPr>
      </w:pPr>
    </w:p>
    <w:p w:rsidR="00F30754" w:rsidRDefault="00F30754" w:rsidP="005B46E4">
      <w:pPr>
        <w:autoSpaceDE w:val="0"/>
        <w:autoSpaceDN w:val="0"/>
        <w:adjustRightInd w:val="0"/>
        <w:ind w:left="426" w:right="658"/>
        <w:rPr>
          <w:rFonts w:ascii="Calibri" w:hAnsi="Calibri" w:cs="Calibri"/>
          <w:i/>
        </w:rPr>
      </w:pPr>
      <w:r w:rsidRPr="00A57899">
        <w:rPr>
          <w:rFonts w:ascii="Calibri" w:hAnsi="Calibri"/>
        </w:rPr>
        <w:t xml:space="preserve">Dichiara inoltre che, nella formulazione del prezzo offerto, si è tenuto adeguatamente conto degli oneri riferiti al costo del lavoro, nel rispetto delle apposite tabelle del Ministero del Lavoro e delle Politiche Sociali (previste dall’art. 1 comma 1 della Legge 7/11/2000 n. 327), nonché dei costi relativi alla sicurezza (D. Lgs. 81/2008 e s.m.i.) </w:t>
      </w:r>
      <w:r w:rsidRPr="00F30754">
        <w:rPr>
          <w:rFonts w:ascii="Calibri" w:hAnsi="Calibri"/>
        </w:rPr>
        <w:t xml:space="preserve">e </w:t>
      </w:r>
      <w:r w:rsidRPr="00F30754">
        <w:rPr>
          <w:rFonts w:ascii="Calibri" w:hAnsi="Calibri" w:cs="Calibri"/>
          <w:color w:val="000000"/>
        </w:rPr>
        <w:t>che i costi aziendali relativi alla sicurezza afferenti all’esercizio dell’attività svolta sono pari ad</w:t>
      </w:r>
      <w:r>
        <w:rPr>
          <w:rFonts w:ascii="Calibri" w:hAnsi="Calibri" w:cs="Calibri"/>
          <w:color w:val="000000"/>
        </w:rPr>
        <w:t xml:space="preserve"> </w:t>
      </w:r>
      <w:r w:rsidRPr="00F30754">
        <w:rPr>
          <w:rFonts w:ascii="Calibri" w:hAnsi="Calibri" w:cs="Calibri"/>
          <w:color w:val="000000"/>
        </w:rPr>
        <w:t xml:space="preserve"> €: </w:t>
      </w:r>
      <w:r w:rsidRPr="00F30754">
        <w:rPr>
          <w:rFonts w:ascii="Calibri" w:hAnsi="Calibri" w:cs="Calibri"/>
        </w:rPr>
        <w:t>___________;</w:t>
      </w:r>
      <w:r w:rsidRPr="00F30754">
        <w:rPr>
          <w:rFonts w:ascii="Calibri" w:hAnsi="Calibri" w:cs="Calibri"/>
          <w:i/>
        </w:rPr>
        <w:t xml:space="preserve"> (indicare a pena di esclusione, ai sensi dell’art. 95 comma 10 del D.Lgs. 50/2016 i costi aziendali </w:t>
      </w:r>
      <w:r w:rsidRPr="00F30754">
        <w:rPr>
          <w:rFonts w:ascii="Garamond-Bold" w:hAnsi="Garamond-Bold" w:cs="Garamond-Bold"/>
          <w:b/>
          <w:bCs/>
          <w:color w:val="4F6228"/>
          <w:sz w:val="20"/>
          <w:szCs w:val="20"/>
        </w:rPr>
        <w:t xml:space="preserve"> </w:t>
      </w:r>
      <w:r w:rsidRPr="00F30754">
        <w:rPr>
          <w:rFonts w:ascii="Calibri" w:hAnsi="Calibri" w:cs="Calibri"/>
          <w:i/>
        </w:rPr>
        <w:t>concernenti l'adempimento delle disposizioni in materia</w:t>
      </w:r>
      <w:r w:rsidRPr="00F30754">
        <w:rPr>
          <w:rFonts w:ascii="Garamond-Bold" w:hAnsi="Garamond-Bold" w:cs="Garamond-Bold"/>
          <w:b/>
          <w:bCs/>
          <w:color w:val="4F6228"/>
          <w:sz w:val="20"/>
          <w:szCs w:val="20"/>
        </w:rPr>
        <w:t xml:space="preserve"> </w:t>
      </w:r>
      <w:r w:rsidRPr="00F30754">
        <w:rPr>
          <w:rFonts w:ascii="Calibri" w:hAnsi="Calibri" w:cs="Calibri"/>
          <w:i/>
        </w:rPr>
        <w:t>di salute e sicurezza sui luoghi di lavoro).</w:t>
      </w:r>
    </w:p>
    <w:p w:rsidR="006F7C91" w:rsidRDefault="006F7C91" w:rsidP="005B46E4">
      <w:pPr>
        <w:autoSpaceDE w:val="0"/>
        <w:autoSpaceDN w:val="0"/>
        <w:adjustRightInd w:val="0"/>
        <w:ind w:left="426" w:right="658"/>
        <w:rPr>
          <w:rFonts w:ascii="Calibri" w:hAnsi="Calibri" w:cs="Calibri"/>
          <w:i/>
        </w:rPr>
      </w:pPr>
    </w:p>
    <w:p w:rsidR="00F30754" w:rsidRPr="00F30754" w:rsidRDefault="00F30754" w:rsidP="005B46E4">
      <w:pPr>
        <w:autoSpaceDE w:val="0"/>
        <w:autoSpaceDN w:val="0"/>
        <w:adjustRightInd w:val="0"/>
        <w:ind w:left="426" w:right="658"/>
        <w:rPr>
          <w:rFonts w:ascii="Garamond-Bold" w:hAnsi="Garamond-Bold" w:cs="Garamond-Bold"/>
          <w:b/>
          <w:bCs/>
          <w:color w:val="4F6228"/>
          <w:sz w:val="20"/>
          <w:szCs w:val="20"/>
        </w:rPr>
      </w:pPr>
      <w:r>
        <w:rPr>
          <w:rFonts w:ascii="Calibri" w:hAnsi="Calibri" w:cs="Calibri"/>
          <w:i/>
        </w:rPr>
        <w:t xml:space="preserve">Ai sensi dell’art. 23, comma 16 </w:t>
      </w:r>
      <w:r w:rsidRPr="00F30754">
        <w:rPr>
          <w:rFonts w:ascii="Calibri" w:hAnsi="Calibri" w:cs="Calibri"/>
          <w:i/>
        </w:rPr>
        <w:t>del D.Lgs. 50/2016</w:t>
      </w:r>
      <w:r>
        <w:rPr>
          <w:rFonts w:ascii="Calibri" w:hAnsi="Calibri" w:cs="Calibri"/>
          <w:i/>
        </w:rPr>
        <w:t xml:space="preserve"> – a pena di esclusione – il Concessionario dichiara che il costo della manodopera per l’esecuzione de</w:t>
      </w:r>
      <w:r w:rsidR="00A320A0">
        <w:rPr>
          <w:rFonts w:ascii="Calibri" w:hAnsi="Calibri" w:cs="Calibri"/>
          <w:i/>
        </w:rPr>
        <w:t>lla fornitura</w:t>
      </w:r>
      <w:r>
        <w:rPr>
          <w:rFonts w:ascii="Calibri" w:hAnsi="Calibri" w:cs="Calibri"/>
          <w:i/>
        </w:rPr>
        <w:t xml:space="preserve"> per l’intero periodo contrattuale ammonta a € ____________;</w:t>
      </w:r>
    </w:p>
    <w:p w:rsidR="000A753E" w:rsidRPr="00A57899" w:rsidRDefault="000A753E" w:rsidP="005B46E4">
      <w:pPr>
        <w:pStyle w:val="Normale1"/>
        <w:tabs>
          <w:tab w:val="left" w:pos="-1560"/>
        </w:tabs>
        <w:ind w:left="426" w:right="658"/>
        <w:jc w:val="both"/>
        <w:rPr>
          <w:rFonts w:ascii="Calibri" w:hAnsi="Calibri" w:cs="Times New Roman"/>
          <w:sz w:val="22"/>
          <w:szCs w:val="22"/>
        </w:rPr>
      </w:pPr>
    </w:p>
    <w:p w:rsidR="004C3913" w:rsidRDefault="004C3913" w:rsidP="00A57899">
      <w:pPr>
        <w:pStyle w:val="Normale1"/>
        <w:tabs>
          <w:tab w:val="left" w:pos="-1560"/>
        </w:tabs>
        <w:ind w:left="426" w:right="658"/>
        <w:jc w:val="both"/>
        <w:rPr>
          <w:rFonts w:ascii="Calibri" w:hAnsi="Calibri" w:cs="Times New Roman"/>
          <w:sz w:val="22"/>
          <w:szCs w:val="22"/>
        </w:rPr>
      </w:pPr>
      <w:r w:rsidRPr="00A57899">
        <w:rPr>
          <w:rFonts w:ascii="Calibri" w:hAnsi="Calibri" w:cs="Times New Roman"/>
          <w:sz w:val="22"/>
          <w:szCs w:val="22"/>
        </w:rPr>
        <w:t>La persona che sottoscriverà il contratto in caso di aggiudicazione, è il sig. __________________________, nato a _____________ il _____________, nella sua qualità di _____________________________________.</w:t>
      </w:r>
    </w:p>
    <w:p w:rsidR="004D7EB4" w:rsidRDefault="004D7EB4" w:rsidP="006B241A">
      <w:pPr>
        <w:rPr>
          <w:lang w:eastAsia="ar-SA"/>
        </w:rPr>
      </w:pPr>
    </w:p>
    <w:p w:rsidR="004D7EB4" w:rsidRDefault="004D7EB4" w:rsidP="006B241A">
      <w:pPr>
        <w:rPr>
          <w:lang w:eastAsia="ar-SA"/>
        </w:rPr>
      </w:pPr>
    </w:p>
    <w:p w:rsidR="006F7C91" w:rsidRDefault="006F7C91" w:rsidP="006B241A">
      <w:pPr>
        <w:rPr>
          <w:lang w:eastAsia="ar-SA"/>
        </w:rPr>
      </w:pPr>
    </w:p>
    <w:p w:rsidR="006F7C91" w:rsidRDefault="006F7C91" w:rsidP="001167AB">
      <w:pPr>
        <w:ind w:right="-1"/>
        <w:rPr>
          <w:rFonts w:ascii="Calibri" w:hAnsi="Calibri" w:cs="Times New Roman"/>
          <w:b/>
          <w:sz w:val="20"/>
          <w:szCs w:val="20"/>
          <w:u w:val="single"/>
          <w:lang w:eastAsia="ar-SA"/>
        </w:rPr>
      </w:pPr>
    </w:p>
    <w:p w:rsidR="006F7C91" w:rsidRDefault="006F7C91" w:rsidP="001167AB">
      <w:pPr>
        <w:ind w:left="426" w:right="-1"/>
        <w:rPr>
          <w:rFonts w:ascii="Calibri" w:hAnsi="Calibri" w:cs="Times New Roman"/>
          <w:b/>
          <w:sz w:val="20"/>
          <w:szCs w:val="20"/>
          <w:u w:val="single"/>
          <w:lang w:eastAsia="ar-SA"/>
        </w:rPr>
      </w:pPr>
    </w:p>
    <w:p w:rsidR="00C24976" w:rsidRDefault="00C24976" w:rsidP="001167AB">
      <w:pPr>
        <w:ind w:left="426" w:right="-1"/>
        <w:rPr>
          <w:rFonts w:ascii="Calibri" w:hAnsi="Calibri" w:cs="Times New Roman"/>
          <w:b/>
          <w:sz w:val="20"/>
          <w:szCs w:val="20"/>
          <w:u w:val="single"/>
          <w:lang w:eastAsia="ar-SA"/>
        </w:rPr>
      </w:pPr>
    </w:p>
    <w:p w:rsidR="006F7C91" w:rsidRDefault="006F7C91" w:rsidP="001167AB">
      <w:pPr>
        <w:ind w:left="426" w:right="-1"/>
        <w:rPr>
          <w:rFonts w:ascii="Calibri" w:hAnsi="Calibri" w:cs="Times New Roman"/>
          <w:b/>
          <w:sz w:val="20"/>
          <w:szCs w:val="20"/>
          <w:u w:val="single"/>
          <w:lang w:eastAsia="ar-SA"/>
        </w:rPr>
      </w:pPr>
    </w:p>
    <w:p w:rsidR="004D7EB4" w:rsidRPr="00AA49C8" w:rsidRDefault="004D7EB4" w:rsidP="001167AB">
      <w:pPr>
        <w:ind w:right="-1"/>
        <w:rPr>
          <w:rFonts w:ascii="Calibri" w:hAnsi="Calibri" w:cs="Times New Roman"/>
          <w:i/>
          <w:lang w:eastAsia="ar-SA"/>
        </w:rPr>
      </w:pPr>
      <w:r w:rsidRPr="00703A7A">
        <w:rPr>
          <w:rFonts w:ascii="Calibri" w:hAnsi="Calibri" w:cs="Times New Roman"/>
          <w:b/>
          <w:u w:val="single"/>
          <w:lang w:eastAsia="ar-SA"/>
        </w:rPr>
        <w:lastRenderedPageBreak/>
        <w:t xml:space="preserve">IMPORTO COMPLESSIVO </w:t>
      </w:r>
      <w:r w:rsidR="00C24976" w:rsidRPr="00AA49C8">
        <w:rPr>
          <w:rFonts w:ascii="Calibri" w:hAnsi="Calibri" w:cs="Times New Roman"/>
          <w:b/>
          <w:i/>
          <w:u w:val="single"/>
          <w:lang w:eastAsia="ar-SA"/>
        </w:rPr>
        <w:t>NEGOZIABILE</w:t>
      </w:r>
      <w:r w:rsidR="00C24976" w:rsidRPr="00C24976">
        <w:rPr>
          <w:rFonts w:ascii="Calibri" w:hAnsi="Calibri" w:cs="Times New Roman"/>
          <w:i/>
          <w:lang w:eastAsia="ar-SA"/>
        </w:rPr>
        <w:t xml:space="preserve"> </w:t>
      </w:r>
      <w:r w:rsidR="00C24976" w:rsidRPr="00AA49C8">
        <w:rPr>
          <w:rFonts w:ascii="Calibri" w:hAnsi="Calibri" w:cs="Times New Roman"/>
          <w:i/>
          <w:lang w:eastAsia="ar-SA"/>
        </w:rPr>
        <w:t xml:space="preserve">DELLA FORNITURA posto </w:t>
      </w:r>
      <w:r w:rsidR="00C24976" w:rsidRPr="00C24976">
        <w:rPr>
          <w:rFonts w:ascii="Calibri" w:hAnsi="Calibri" w:cs="Times New Roman"/>
          <w:b/>
          <w:i/>
          <w:u w:val="single"/>
          <w:lang w:eastAsia="ar-SA"/>
        </w:rPr>
        <w:t>a BASE D’ASTA</w:t>
      </w:r>
      <w:r w:rsidRPr="00AA49C8">
        <w:rPr>
          <w:rFonts w:ascii="Calibri" w:hAnsi="Calibri" w:cs="Times New Roman"/>
          <w:i/>
          <w:lang w:eastAsia="ar-SA"/>
        </w:rPr>
        <w:t xml:space="preserve">: </w:t>
      </w:r>
      <w:r w:rsidRPr="00C24976">
        <w:rPr>
          <w:rFonts w:ascii="Calibri" w:hAnsi="Calibri" w:cs="Times New Roman"/>
          <w:b/>
          <w:i/>
          <w:lang w:eastAsia="ar-SA"/>
        </w:rPr>
        <w:t xml:space="preserve">€ </w:t>
      </w:r>
      <w:r w:rsidR="00AA49C8" w:rsidRPr="00C24976">
        <w:rPr>
          <w:rFonts w:ascii="Calibri" w:hAnsi="Calibri" w:cs="Times New Roman"/>
          <w:b/>
          <w:i/>
          <w:lang w:eastAsia="ar-SA"/>
        </w:rPr>
        <w:t>73.700,00</w:t>
      </w:r>
      <w:r w:rsidR="00726391" w:rsidRPr="00AA49C8">
        <w:rPr>
          <w:rFonts w:ascii="Calibri" w:hAnsi="Calibri" w:cs="Times New Roman"/>
          <w:i/>
          <w:lang w:eastAsia="ar-SA"/>
        </w:rPr>
        <w:t xml:space="preserve"> </w:t>
      </w:r>
      <w:r w:rsidRPr="00AA49C8">
        <w:rPr>
          <w:rFonts w:ascii="Calibri" w:hAnsi="Calibri" w:cs="Times New Roman"/>
          <w:i/>
          <w:lang w:eastAsia="ar-SA"/>
        </w:rPr>
        <w:t xml:space="preserve">(cui € </w:t>
      </w:r>
      <w:r w:rsidR="002B0D7A" w:rsidRPr="00AA49C8">
        <w:rPr>
          <w:rFonts w:ascii="Calibri" w:hAnsi="Calibri" w:cs="Times New Roman"/>
          <w:i/>
          <w:lang w:eastAsia="ar-SA"/>
        </w:rPr>
        <w:t>0</w:t>
      </w:r>
      <w:r w:rsidR="00726391" w:rsidRPr="00AA49C8">
        <w:rPr>
          <w:rFonts w:ascii="Calibri" w:hAnsi="Calibri" w:cs="Times New Roman"/>
          <w:i/>
          <w:lang w:eastAsia="ar-SA"/>
        </w:rPr>
        <w:t>,</w:t>
      </w:r>
      <w:r w:rsidRPr="00AA49C8">
        <w:rPr>
          <w:rFonts w:ascii="Calibri" w:hAnsi="Calibri" w:cs="Times New Roman"/>
          <w:i/>
          <w:lang w:eastAsia="ar-SA"/>
        </w:rPr>
        <w:t>00 oneri per eliminazione rischi da interferenza)</w:t>
      </w:r>
    </w:p>
    <w:p w:rsidR="00C24976" w:rsidRDefault="00C24976" w:rsidP="00703A7A">
      <w:pPr>
        <w:tabs>
          <w:tab w:val="left" w:pos="-1560"/>
        </w:tabs>
        <w:ind w:right="-1"/>
        <w:jc w:val="center"/>
        <w:rPr>
          <w:rFonts w:ascii="Calibri" w:hAnsi="Calibri"/>
          <w:b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90"/>
        <w:gridCol w:w="4317"/>
      </w:tblGrid>
      <w:tr w:rsidR="009E0F68" w:rsidRPr="00DD4DE4" w:rsidTr="00690D21">
        <w:trPr>
          <w:trHeight w:val="30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F68" w:rsidRPr="00252581" w:rsidRDefault="009E0F68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</w:p>
          <w:p w:rsidR="009E0F68" w:rsidRPr="00252581" w:rsidRDefault="009E0F68" w:rsidP="00EB2258">
            <w:pPr>
              <w:tabs>
                <w:tab w:val="left" w:pos="0"/>
              </w:tabs>
              <w:adjustRightInd w:val="0"/>
              <w:jc w:val="center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  <w:r w:rsidRPr="00252581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Fornitura </w:t>
            </w:r>
            <w:r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di </w:t>
            </w:r>
            <w:r w:rsidRPr="002B0D7A">
              <w:rPr>
                <w:rFonts w:ascii="Calibri" w:hAnsi="Calibri"/>
              </w:rPr>
              <w:t>fornitura di</w:t>
            </w:r>
            <w:r>
              <w:rPr>
                <w:rFonts w:ascii="Calibri" w:hAnsi="Calibri"/>
              </w:rPr>
              <w:t xml:space="preserve"> </w:t>
            </w:r>
            <w:r w:rsidRPr="00A320A0">
              <w:rPr>
                <w:rFonts w:ascii="Calibri" w:hAnsi="Calibri"/>
              </w:rPr>
              <w:t>di sonde aggiuntive, accessori e software comprensivi di un periodo di garanzia di 24 mesi da installarsi sugli Ecotomografi acquistati da Philips Spa tramite convenzione ARCA_2017_085</w:t>
            </w:r>
          </w:p>
          <w:p w:rsidR="009E0F68" w:rsidRPr="00252581" w:rsidRDefault="009E0F68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</w:p>
        </w:tc>
      </w:tr>
      <w:tr w:rsidR="009E0F68" w:rsidRPr="00DD4DE4" w:rsidTr="003340FE">
        <w:trPr>
          <w:trHeight w:val="300"/>
          <w:jc w:val="center"/>
        </w:trPr>
        <w:tc>
          <w:tcPr>
            <w:tcW w:w="347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E0F68" w:rsidRPr="00C24976" w:rsidRDefault="009E0F68" w:rsidP="009E0F68">
            <w:pPr>
              <w:tabs>
                <w:tab w:val="left" w:pos="0"/>
              </w:tabs>
              <w:adjustRightInd w:val="0"/>
              <w:jc w:val="left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  <w:r w:rsidRPr="00C24976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Totale importo negoziabile a base d’asta </w:t>
            </w:r>
            <w:r w:rsidR="00C739FC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per </w:t>
            </w:r>
            <w:r w:rsidRPr="00C24976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>Sonde ed accessori</w:t>
            </w:r>
            <w:r w:rsidR="00C739FC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 (IVA Esclusa)</w:t>
            </w:r>
          </w:p>
        </w:tc>
        <w:tc>
          <w:tcPr>
            <w:tcW w:w="15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0F68" w:rsidRDefault="009E0F68" w:rsidP="00C24976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</w:p>
          <w:p w:rsidR="009E0F68" w:rsidRDefault="009E0F68" w:rsidP="00250745">
            <w:pPr>
              <w:tabs>
                <w:tab w:val="left" w:pos="0"/>
              </w:tabs>
              <w:adjustRightInd w:val="0"/>
              <w:jc w:val="center"/>
              <w:rPr>
                <w:rFonts w:ascii="Corbel" w:hAnsi="Corbel" w:cs="Arial"/>
                <w:bCs/>
                <w:sz w:val="24"/>
                <w:szCs w:val="24"/>
                <w:lang/>
              </w:rPr>
            </w:pPr>
            <w:r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>€ 73.700,00</w:t>
            </w:r>
            <w:r w:rsidR="00250745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      </w:t>
            </w:r>
            <w:r w:rsidRPr="00F461E2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>Iva esclusa</w:t>
            </w:r>
          </w:p>
          <w:p w:rsidR="009E0F68" w:rsidRPr="00DD4DE4" w:rsidRDefault="009E0F68" w:rsidP="00C24976">
            <w:pPr>
              <w:tabs>
                <w:tab w:val="left" w:pos="0"/>
              </w:tabs>
              <w:adjustRightInd w:val="0"/>
              <w:rPr>
                <w:rFonts w:ascii="Corbel" w:hAnsi="Corbel" w:cs="Arial"/>
                <w:bCs/>
                <w:sz w:val="24"/>
                <w:szCs w:val="24"/>
                <w:lang/>
              </w:rPr>
            </w:pPr>
          </w:p>
        </w:tc>
      </w:tr>
      <w:tr w:rsidR="00EB2258" w:rsidRPr="00DD4DE4" w:rsidTr="003340FE">
        <w:trPr>
          <w:trHeight w:val="30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58" w:rsidRPr="00DD4DE4" w:rsidRDefault="00EB2258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Cs/>
                <w:sz w:val="24"/>
                <w:szCs w:val="24"/>
                <w:lang/>
              </w:rPr>
            </w:pPr>
          </w:p>
        </w:tc>
      </w:tr>
      <w:tr w:rsidR="00C24976" w:rsidRPr="00F461E2" w:rsidTr="003340FE">
        <w:trPr>
          <w:trHeight w:val="610"/>
          <w:jc w:val="center"/>
        </w:trPr>
        <w:tc>
          <w:tcPr>
            <w:tcW w:w="3470" w:type="pct"/>
            <w:tcBorders>
              <w:left w:val="single" w:sz="4" w:space="0" w:color="auto"/>
            </w:tcBorders>
            <w:shd w:val="clear" w:color="auto" w:fill="E5B8B7"/>
            <w:vAlign w:val="center"/>
          </w:tcPr>
          <w:p w:rsidR="00C24976" w:rsidRPr="009E0F68" w:rsidRDefault="00C24976" w:rsidP="003340FE">
            <w:pPr>
              <w:tabs>
                <w:tab w:val="left" w:pos="0"/>
              </w:tabs>
              <w:adjustRightInd w:val="0"/>
              <w:jc w:val="left"/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</w:pPr>
            <w:r w:rsidRPr="009E0F68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 xml:space="preserve">Importo complessivo offerto (rispetto alla base d’asta)  </w:t>
            </w:r>
            <w:r w:rsidR="002B6EFE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>IVA</w:t>
            </w:r>
            <w:r w:rsidRPr="009E0F68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 xml:space="preserve"> </w:t>
            </w:r>
            <w:r w:rsidR="005F5EE5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 xml:space="preserve"> </w:t>
            </w:r>
            <w:r w:rsidR="002B6EFE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>E</w:t>
            </w:r>
            <w:r w:rsidRPr="009E0F68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>sclusa</w:t>
            </w:r>
          </w:p>
        </w:tc>
        <w:tc>
          <w:tcPr>
            <w:tcW w:w="1530" w:type="pct"/>
            <w:tcBorders>
              <w:right w:val="single" w:sz="4" w:space="0" w:color="auto"/>
            </w:tcBorders>
            <w:shd w:val="clear" w:color="auto" w:fill="E5B8B7"/>
            <w:vAlign w:val="center"/>
          </w:tcPr>
          <w:p w:rsidR="00C24976" w:rsidRPr="009E0F68" w:rsidRDefault="00C24976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</w:pPr>
          </w:p>
          <w:p w:rsidR="00C24976" w:rsidRPr="009E0F68" w:rsidRDefault="00C24976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</w:pPr>
            <w:r w:rsidRPr="009E0F68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 xml:space="preserve">€  ____________________________ </w:t>
            </w:r>
          </w:p>
          <w:p w:rsidR="00C24976" w:rsidRPr="009E0F68" w:rsidRDefault="00C24976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</w:pPr>
            <w:r w:rsidRPr="009E0F68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 xml:space="preserve">                            (In cifre)</w:t>
            </w:r>
          </w:p>
          <w:p w:rsidR="00C24976" w:rsidRPr="009E0F68" w:rsidRDefault="00C24976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</w:pPr>
          </w:p>
          <w:p w:rsidR="00C24976" w:rsidRPr="009E0F68" w:rsidRDefault="00C24976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</w:pPr>
            <w:r w:rsidRPr="009E0F68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>€ ____________________________</w:t>
            </w:r>
          </w:p>
          <w:p w:rsidR="00C24976" w:rsidRPr="009E0F68" w:rsidRDefault="00C24976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</w:pPr>
            <w:r w:rsidRPr="009E0F68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 xml:space="preserve">                       </w:t>
            </w:r>
            <w:r w:rsidR="00F21269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>(I</w:t>
            </w:r>
            <w:r w:rsidRPr="009E0F68"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  <w:t>n lettere)</w:t>
            </w:r>
          </w:p>
          <w:p w:rsidR="00C24976" w:rsidRPr="009E0F68" w:rsidRDefault="00C24976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</w:pPr>
          </w:p>
        </w:tc>
      </w:tr>
      <w:tr w:rsidR="00091762" w:rsidRPr="00F461E2" w:rsidTr="00091762">
        <w:trPr>
          <w:trHeight w:val="6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91762" w:rsidRPr="009E0F68" w:rsidRDefault="00091762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8"/>
                <w:szCs w:val="28"/>
                <w:lang/>
              </w:rPr>
            </w:pPr>
          </w:p>
        </w:tc>
      </w:tr>
      <w:tr w:rsidR="002B6EFE" w:rsidRPr="00F461E2" w:rsidTr="003340FE">
        <w:trPr>
          <w:trHeight w:val="610"/>
          <w:jc w:val="center"/>
        </w:trPr>
        <w:tc>
          <w:tcPr>
            <w:tcW w:w="3470" w:type="pct"/>
            <w:tcBorders>
              <w:left w:val="single" w:sz="4" w:space="0" w:color="auto"/>
            </w:tcBorders>
            <w:shd w:val="clear" w:color="auto" w:fill="92CDDC"/>
            <w:vAlign w:val="center"/>
          </w:tcPr>
          <w:p w:rsidR="002B6EFE" w:rsidRPr="00091762" w:rsidDel="00C24976" w:rsidRDefault="002B6EFE" w:rsidP="002B6EFE">
            <w:pPr>
              <w:tabs>
                <w:tab w:val="left" w:pos="0"/>
              </w:tabs>
              <w:adjustRightInd w:val="0"/>
              <w:jc w:val="left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  <w:r w:rsidRPr="00091762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Importo complessivo offerto (rispetto alla base d’asta)  IVA </w:t>
            </w:r>
            <w:r w:rsidR="005F5EE5" w:rsidRPr="00091762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______% </w:t>
            </w:r>
            <w:r w:rsidRPr="00091762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>Inclusa</w:t>
            </w:r>
          </w:p>
        </w:tc>
        <w:tc>
          <w:tcPr>
            <w:tcW w:w="1530" w:type="pct"/>
            <w:tcBorders>
              <w:right w:val="single" w:sz="4" w:space="0" w:color="auto"/>
            </w:tcBorders>
            <w:shd w:val="clear" w:color="auto" w:fill="92CDDC"/>
            <w:vAlign w:val="center"/>
          </w:tcPr>
          <w:p w:rsidR="002B6EFE" w:rsidRPr="00091762" w:rsidRDefault="002B6EFE" w:rsidP="00E4369F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</w:p>
          <w:p w:rsidR="002B6EFE" w:rsidRPr="00091762" w:rsidRDefault="002B6EFE" w:rsidP="00E4369F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  <w:r w:rsidRPr="00091762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€  ______________________________ </w:t>
            </w:r>
          </w:p>
          <w:p w:rsidR="002B6EFE" w:rsidRPr="00091762" w:rsidRDefault="002B6EFE" w:rsidP="00E4369F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  <w:r w:rsidRPr="00091762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                            (In cifre)</w:t>
            </w:r>
          </w:p>
          <w:p w:rsidR="002B6EFE" w:rsidRPr="00091762" w:rsidRDefault="002B6EFE" w:rsidP="00E4369F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</w:p>
          <w:p w:rsidR="002B6EFE" w:rsidRPr="00091762" w:rsidRDefault="002B6EFE" w:rsidP="00E4369F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  <w:r w:rsidRPr="00091762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>€ ______________________________</w:t>
            </w:r>
          </w:p>
          <w:p w:rsidR="002B6EFE" w:rsidRPr="00091762" w:rsidRDefault="002B6EFE" w:rsidP="00E4369F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  <w:r w:rsidRPr="00091762"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  <w:t xml:space="preserve">                       (in lettere)</w:t>
            </w:r>
          </w:p>
          <w:p w:rsidR="002B6EFE" w:rsidRPr="00091762" w:rsidRDefault="002B6EFE" w:rsidP="00EB2258">
            <w:pPr>
              <w:tabs>
                <w:tab w:val="left" w:pos="0"/>
              </w:tabs>
              <w:adjustRightInd w:val="0"/>
              <w:rPr>
                <w:rFonts w:ascii="Corbel" w:hAnsi="Corbel" w:cs="Arial"/>
                <w:b/>
                <w:bCs/>
                <w:sz w:val="24"/>
                <w:szCs w:val="24"/>
                <w:lang/>
              </w:rPr>
            </w:pPr>
          </w:p>
        </w:tc>
      </w:tr>
    </w:tbl>
    <w:p w:rsidR="00067C48" w:rsidRDefault="00067C48" w:rsidP="008D6CE3">
      <w:pPr>
        <w:widowControl w:val="0"/>
        <w:ind w:left="284" w:right="658" w:hanging="284"/>
        <w:rPr>
          <w:rFonts w:ascii="Calibri" w:hAnsi="Calibri" w:cs="Times New Roman"/>
          <w:sz w:val="20"/>
          <w:lang w:eastAsia="ar-SA"/>
        </w:rPr>
      </w:pPr>
    </w:p>
    <w:p w:rsidR="00690D21" w:rsidRDefault="00690D21" w:rsidP="004C4F66">
      <w:pPr>
        <w:widowControl w:val="0"/>
        <w:ind w:left="284" w:right="658" w:hanging="284"/>
        <w:jc w:val="center"/>
        <w:rPr>
          <w:rFonts w:ascii="Calibri" w:hAnsi="Calibri" w:cs="Times New Roman"/>
          <w:b/>
          <w:u w:val="single"/>
          <w:lang w:eastAsia="ar-SA"/>
        </w:rPr>
      </w:pPr>
    </w:p>
    <w:p w:rsidR="00690D21" w:rsidRDefault="00690D21" w:rsidP="004C4F66">
      <w:pPr>
        <w:widowControl w:val="0"/>
        <w:ind w:left="284" w:right="658" w:hanging="284"/>
        <w:jc w:val="center"/>
        <w:rPr>
          <w:rFonts w:ascii="Calibri" w:hAnsi="Calibri" w:cs="Times New Roman"/>
          <w:b/>
          <w:u w:val="single"/>
          <w:lang w:eastAsia="ar-SA"/>
        </w:rPr>
      </w:pPr>
    </w:p>
    <w:p w:rsidR="00F21269" w:rsidRDefault="00F21269" w:rsidP="004C4F66">
      <w:pPr>
        <w:widowControl w:val="0"/>
        <w:ind w:left="284" w:right="658" w:hanging="284"/>
        <w:jc w:val="center"/>
        <w:rPr>
          <w:rFonts w:ascii="Calibri" w:hAnsi="Calibri" w:cs="Times New Roman"/>
          <w:b/>
          <w:u w:val="single"/>
          <w:lang w:eastAsia="ar-SA"/>
        </w:rPr>
      </w:pPr>
    </w:p>
    <w:p w:rsidR="00F21269" w:rsidRDefault="00F21269" w:rsidP="004C4F66">
      <w:pPr>
        <w:widowControl w:val="0"/>
        <w:ind w:left="284" w:right="658" w:hanging="284"/>
        <w:jc w:val="center"/>
        <w:rPr>
          <w:rFonts w:ascii="Calibri" w:hAnsi="Calibri" w:cs="Times New Roman"/>
          <w:b/>
          <w:u w:val="single"/>
          <w:lang w:eastAsia="ar-SA"/>
        </w:rPr>
      </w:pPr>
    </w:p>
    <w:p w:rsidR="00F21269" w:rsidRDefault="00F21269" w:rsidP="004C4F66">
      <w:pPr>
        <w:widowControl w:val="0"/>
        <w:ind w:left="284" w:right="658" w:hanging="284"/>
        <w:jc w:val="center"/>
        <w:rPr>
          <w:rFonts w:ascii="Calibri" w:hAnsi="Calibri" w:cs="Times New Roman"/>
          <w:b/>
          <w:u w:val="single"/>
          <w:lang w:eastAsia="ar-SA"/>
        </w:rPr>
      </w:pPr>
    </w:p>
    <w:p w:rsidR="00690D21" w:rsidRDefault="00690D21" w:rsidP="004C4F66">
      <w:pPr>
        <w:widowControl w:val="0"/>
        <w:ind w:left="284" w:right="658" w:hanging="284"/>
        <w:jc w:val="center"/>
        <w:rPr>
          <w:rFonts w:ascii="Calibri" w:hAnsi="Calibri" w:cs="Times New Roman"/>
          <w:b/>
          <w:u w:val="single"/>
          <w:lang w:eastAsia="ar-SA"/>
        </w:rPr>
      </w:pPr>
    </w:p>
    <w:p w:rsidR="00690D21" w:rsidRDefault="00690D21" w:rsidP="004C4F66">
      <w:pPr>
        <w:widowControl w:val="0"/>
        <w:ind w:left="284" w:right="658" w:hanging="284"/>
        <w:jc w:val="center"/>
        <w:rPr>
          <w:rFonts w:ascii="Calibri" w:hAnsi="Calibri" w:cs="Times New Roman"/>
          <w:b/>
          <w:u w:val="single"/>
          <w:lang w:eastAsia="ar-SA"/>
        </w:rPr>
      </w:pPr>
    </w:p>
    <w:p w:rsidR="00690D21" w:rsidRDefault="00690D21" w:rsidP="004C4F66">
      <w:pPr>
        <w:widowControl w:val="0"/>
        <w:ind w:left="284" w:right="658" w:hanging="284"/>
        <w:jc w:val="center"/>
        <w:rPr>
          <w:rFonts w:ascii="Calibri" w:hAnsi="Calibri" w:cs="Times New Roman"/>
          <w:b/>
          <w:u w:val="single"/>
          <w:lang w:eastAsia="ar-SA"/>
        </w:rPr>
      </w:pPr>
    </w:p>
    <w:p w:rsidR="00E30320" w:rsidRPr="00E30320" w:rsidRDefault="00E30320" w:rsidP="004C4F66">
      <w:pPr>
        <w:widowControl w:val="0"/>
        <w:ind w:left="284" w:right="658" w:hanging="284"/>
        <w:jc w:val="center"/>
        <w:rPr>
          <w:rFonts w:ascii="Calibri" w:hAnsi="Calibri" w:cs="Times New Roman"/>
          <w:b/>
          <w:u w:val="single"/>
          <w:lang w:eastAsia="ar-SA"/>
        </w:rPr>
      </w:pPr>
      <w:r w:rsidRPr="00E30320">
        <w:rPr>
          <w:rFonts w:ascii="Calibri" w:hAnsi="Calibri" w:cs="Times New Roman"/>
          <w:b/>
          <w:u w:val="single"/>
          <w:lang w:eastAsia="ar-SA"/>
        </w:rPr>
        <w:lastRenderedPageBreak/>
        <w:t>DETTAGLIO PREZZI UNITARI</w:t>
      </w:r>
    </w:p>
    <w:p w:rsidR="00E30320" w:rsidRDefault="00E30320" w:rsidP="008D6CE3">
      <w:pPr>
        <w:widowControl w:val="0"/>
        <w:ind w:left="284" w:right="658" w:hanging="284"/>
        <w:rPr>
          <w:rFonts w:ascii="Calibri" w:hAnsi="Calibri" w:cs="Times New Roman"/>
          <w:sz w:val="20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654"/>
        <w:gridCol w:w="1566"/>
        <w:gridCol w:w="1310"/>
        <w:gridCol w:w="822"/>
        <w:gridCol w:w="1939"/>
        <w:gridCol w:w="2587"/>
        <w:gridCol w:w="2071"/>
        <w:gridCol w:w="2082"/>
        <w:tblGridChange w:id="1">
          <w:tblGrid>
            <w:gridCol w:w="1654"/>
            <w:gridCol w:w="1566"/>
            <w:gridCol w:w="1310"/>
            <w:gridCol w:w="822"/>
            <w:gridCol w:w="1939"/>
            <w:gridCol w:w="2587"/>
            <w:gridCol w:w="2071"/>
            <w:gridCol w:w="2082"/>
          </w:tblGrid>
        </w:tblGridChange>
      </w:tblGrid>
      <w:tr w:rsidR="00690D21" w:rsidRPr="002C236E" w:rsidTr="00690D21">
        <w:trPr>
          <w:trHeight w:val="934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rPr>
                <w:rFonts w:ascii="Calibri" w:hAnsi="Calibri"/>
                <w:b/>
                <w:bCs/>
                <w:color w:val="000000"/>
              </w:rPr>
            </w:pPr>
            <w:r w:rsidRPr="004C4F66">
              <w:rPr>
                <w:rFonts w:ascii="Calibri" w:hAnsi="Calibri"/>
                <w:b/>
                <w:bCs/>
                <w:color w:val="000000"/>
              </w:rPr>
              <w:t>Presidio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rPr>
                <w:rFonts w:ascii="Calibri" w:hAnsi="Calibri"/>
                <w:b/>
                <w:bCs/>
                <w:color w:val="000000"/>
              </w:rPr>
            </w:pPr>
            <w:r w:rsidRPr="004C4F66">
              <w:rPr>
                <w:rFonts w:ascii="Calibri" w:hAnsi="Calibri"/>
                <w:b/>
                <w:bCs/>
                <w:color w:val="000000"/>
              </w:rPr>
              <w:t>Reparto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rPr>
                <w:rFonts w:ascii="Calibri" w:hAnsi="Calibri"/>
                <w:b/>
                <w:bCs/>
                <w:color w:val="000000"/>
              </w:rPr>
            </w:pPr>
            <w:r w:rsidRPr="004C4F66">
              <w:rPr>
                <w:rFonts w:ascii="Calibri" w:hAnsi="Calibri"/>
                <w:b/>
                <w:bCs/>
                <w:color w:val="000000"/>
              </w:rPr>
              <w:t>Lotto ARCA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rPr>
                <w:rFonts w:ascii="Calibri" w:hAnsi="Calibri"/>
                <w:b/>
                <w:bCs/>
                <w:color w:val="000000"/>
              </w:rPr>
            </w:pPr>
            <w:r w:rsidRPr="004C4F66">
              <w:rPr>
                <w:rFonts w:ascii="Calibri" w:hAnsi="Calibri"/>
                <w:b/>
                <w:bCs/>
                <w:color w:val="000000"/>
              </w:rPr>
              <w:t>Prod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rPr>
                <w:rFonts w:ascii="Calibri" w:hAnsi="Calibri"/>
                <w:b/>
                <w:bCs/>
                <w:color w:val="000000"/>
              </w:rPr>
            </w:pPr>
            <w:r w:rsidRPr="004C4F66">
              <w:rPr>
                <w:rFonts w:ascii="Calibri" w:hAnsi="Calibri"/>
                <w:b/>
                <w:bCs/>
                <w:color w:val="000000"/>
              </w:rPr>
              <w:t>Modello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rPr>
                <w:rFonts w:ascii="Calibri" w:hAnsi="Calibri"/>
                <w:b/>
                <w:bCs/>
                <w:color w:val="000000"/>
              </w:rPr>
            </w:pPr>
            <w:r w:rsidRPr="004C4F66">
              <w:rPr>
                <w:rFonts w:ascii="Calibri" w:hAnsi="Calibri"/>
                <w:b/>
                <w:bCs/>
                <w:color w:val="000000"/>
              </w:rPr>
              <w:t>Accessori e software richiesti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rPr>
                <w:rFonts w:ascii="Calibri" w:hAnsi="Calibri"/>
                <w:b/>
                <w:bCs/>
                <w:color w:val="000000"/>
              </w:rPr>
            </w:pPr>
            <w:r w:rsidRPr="004C4F66">
              <w:rPr>
                <w:rFonts w:ascii="Calibri" w:hAnsi="Calibri"/>
                <w:b/>
                <w:bCs/>
                <w:color w:val="000000"/>
              </w:rPr>
              <w:t xml:space="preserve">Prezzo </w:t>
            </w:r>
            <w:r w:rsidR="002B6EFE">
              <w:rPr>
                <w:rFonts w:ascii="Calibri" w:hAnsi="Calibri"/>
                <w:b/>
                <w:bCs/>
                <w:color w:val="000000"/>
              </w:rPr>
              <w:t>offerto (</w:t>
            </w:r>
            <w:r w:rsidRPr="004C4F66">
              <w:rPr>
                <w:rFonts w:ascii="Calibri" w:hAnsi="Calibri"/>
                <w:b/>
                <w:bCs/>
                <w:color w:val="000000"/>
              </w:rPr>
              <w:t>Iva esclusa</w:t>
            </w:r>
            <w:r w:rsidR="002B6EFE">
              <w:rPr>
                <w:rFonts w:ascii="Calibri" w:hAnsi="Calibri"/>
                <w:b/>
                <w:bCs/>
                <w:color w:val="000000"/>
              </w:rPr>
              <w:t>)</w:t>
            </w:r>
            <w:r w:rsidRPr="004C4F66"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rPr>
                <w:rFonts w:ascii="Calibri" w:hAnsi="Calibri"/>
                <w:b/>
                <w:bCs/>
                <w:color w:val="000000"/>
              </w:rPr>
            </w:pPr>
            <w:r w:rsidRPr="004C4F66">
              <w:rPr>
                <w:rFonts w:ascii="Calibri" w:hAnsi="Calibri"/>
                <w:b/>
                <w:bCs/>
                <w:color w:val="000000"/>
              </w:rPr>
              <w:t xml:space="preserve">Prezzo </w:t>
            </w:r>
            <w:r w:rsidR="002B6EFE">
              <w:rPr>
                <w:rFonts w:ascii="Calibri" w:hAnsi="Calibri"/>
                <w:b/>
                <w:bCs/>
                <w:color w:val="000000"/>
              </w:rPr>
              <w:t>offerto (</w:t>
            </w:r>
            <w:r w:rsidRPr="004C4F66">
              <w:rPr>
                <w:rFonts w:ascii="Calibri" w:hAnsi="Calibri"/>
                <w:b/>
                <w:bCs/>
                <w:color w:val="000000"/>
              </w:rPr>
              <w:t>Iva inclusa</w:t>
            </w:r>
            <w:r w:rsidR="002B6EFE">
              <w:rPr>
                <w:rFonts w:ascii="Calibri" w:hAnsi="Calibri"/>
                <w:b/>
                <w:bCs/>
                <w:color w:val="000000"/>
              </w:rPr>
              <w:t>)</w:t>
            </w:r>
          </w:p>
        </w:tc>
      </w:tr>
      <w:tr w:rsidR="00690D21" w:rsidRPr="002C236E" w:rsidTr="00690D21">
        <w:trPr>
          <w:trHeight w:val="292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Poliambulatori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Ginecologia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Lotto 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Philips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Epiq 5 WHC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sonda Convex C5-1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292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Poliambulatori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Ginecologia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Lotto 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Philips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Epiq 5 WHC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sonda Convex C5-1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583"/>
        </w:trPr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Bassini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Cardiologia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Lotto 1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Philips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Epiq 7 CV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Sonda Convex C9-2 (FUS 8382)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583"/>
        </w:trPr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Sonda pediatrica S8-3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583"/>
        </w:trPr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software NUSV 172 modulo 2DQ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292"/>
        </w:trPr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sonda pencil D25WC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919"/>
        </w:trPr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Bassini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Radiologia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Lotto 4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Philips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Epiq 5 GI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Sonda microconvex C8-5 (FUS 8921)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919"/>
        </w:trPr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kit biopsia FUS 8822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583"/>
        </w:trPr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Sesto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Medicina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Lotto 5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Philips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Affiniti 70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Sonda Lineare L18-5 (FUS 8724)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292"/>
        </w:trPr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Kit biopsia FUS 8812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292"/>
        </w:trPr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Sesto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Ginecologia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Lotto 7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Philips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Epiq 5 WHC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sonda convex C5-1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583"/>
        </w:trPr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Kit biopsia verza FUS 8843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690D21" w:rsidRPr="002C236E" w:rsidTr="00690D21">
        <w:trPr>
          <w:trHeight w:val="292"/>
        </w:trPr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  <w:r w:rsidRPr="004C4F66">
              <w:rPr>
                <w:rFonts w:ascii="Calibri" w:hAnsi="Calibri"/>
                <w:color w:val="000000"/>
              </w:rPr>
              <w:t>Sonda L18-4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E30320" w:rsidRPr="002C236E" w:rsidTr="00690D21">
        <w:trPr>
          <w:trHeight w:val="642"/>
        </w:trPr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4C4F66">
              <w:rPr>
                <w:rFonts w:ascii="Calibri" w:hAnsi="Calibri"/>
                <w:b/>
                <w:color w:val="000000"/>
              </w:rPr>
              <w:t xml:space="preserve">TOTALE 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20" w:rsidRPr="004C4F66" w:rsidRDefault="00E30320" w:rsidP="00A320A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EB2258" w:rsidRDefault="00EB2258" w:rsidP="008D6CE3">
      <w:pPr>
        <w:widowControl w:val="0"/>
        <w:ind w:left="284" w:right="658" w:hanging="284"/>
        <w:rPr>
          <w:rFonts w:ascii="Calibri" w:hAnsi="Calibri" w:cs="Times New Roman"/>
          <w:sz w:val="20"/>
          <w:lang w:eastAsia="ar-SA"/>
        </w:rPr>
      </w:pPr>
    </w:p>
    <w:p w:rsidR="00FC6934" w:rsidRPr="00690D21" w:rsidRDefault="00FC6934" w:rsidP="001167AB">
      <w:pPr>
        <w:widowControl w:val="0"/>
        <w:ind w:left="-142" w:right="-1"/>
        <w:rPr>
          <w:rFonts w:ascii="Calibri" w:hAnsi="Calibri"/>
          <w:i/>
          <w:sz w:val="20"/>
          <w:szCs w:val="20"/>
        </w:rPr>
      </w:pPr>
      <w:r w:rsidRPr="00690D21">
        <w:rPr>
          <w:rFonts w:ascii="Calibri" w:hAnsi="Calibri"/>
          <w:sz w:val="20"/>
          <w:szCs w:val="20"/>
        </w:rPr>
        <w:t xml:space="preserve">Dichiara, pertanto, che </w:t>
      </w:r>
      <w:r w:rsidRPr="00690D21">
        <w:rPr>
          <w:rFonts w:ascii="Calibri" w:hAnsi="Calibri"/>
          <w:i/>
          <w:sz w:val="20"/>
          <w:szCs w:val="20"/>
          <w:u w:val="single"/>
        </w:rPr>
        <w:t xml:space="preserve">l’importo complessivo offerto, </w:t>
      </w:r>
      <w:r w:rsidRPr="00690D21">
        <w:rPr>
          <w:rFonts w:ascii="Calibri" w:hAnsi="Calibri"/>
          <w:sz w:val="20"/>
          <w:szCs w:val="20"/>
        </w:rPr>
        <w:t xml:space="preserve">pari a € __________________, I.V.A. esclusa, </w:t>
      </w:r>
      <w:r w:rsidRPr="00690D21">
        <w:rPr>
          <w:rFonts w:ascii="Calibri" w:hAnsi="Calibri"/>
          <w:i/>
          <w:sz w:val="20"/>
          <w:szCs w:val="20"/>
        </w:rPr>
        <w:t>è comprensivo:</w:t>
      </w:r>
    </w:p>
    <w:p w:rsidR="00FC6934" w:rsidRPr="00690D21" w:rsidRDefault="00FC6934" w:rsidP="001167AB">
      <w:pPr>
        <w:widowControl w:val="0"/>
        <w:numPr>
          <w:ilvl w:val="0"/>
          <w:numId w:val="70"/>
        </w:numPr>
        <w:ind w:left="142" w:right="-1" w:hanging="284"/>
        <w:rPr>
          <w:rFonts w:ascii="Calibri" w:hAnsi="Calibri"/>
          <w:i/>
          <w:sz w:val="20"/>
          <w:szCs w:val="20"/>
        </w:rPr>
      </w:pPr>
      <w:r w:rsidRPr="00690D21">
        <w:rPr>
          <w:rFonts w:ascii="Calibri" w:hAnsi="Calibri"/>
          <w:sz w:val="20"/>
          <w:szCs w:val="20"/>
        </w:rPr>
        <w:t xml:space="preserve">dei </w:t>
      </w:r>
      <w:r w:rsidRPr="00690D21">
        <w:rPr>
          <w:rFonts w:ascii="Calibri" w:hAnsi="Calibri"/>
          <w:b/>
          <w:sz w:val="20"/>
          <w:szCs w:val="20"/>
        </w:rPr>
        <w:t>costi della sicurezza afferenti l’attività svolta dall’operatore economico</w:t>
      </w:r>
      <w:r w:rsidRPr="00690D21">
        <w:rPr>
          <w:rFonts w:ascii="Calibri" w:hAnsi="Calibri"/>
          <w:b/>
          <w:sz w:val="20"/>
          <w:szCs w:val="20"/>
          <w:lang w:eastAsia="ar-SA"/>
        </w:rPr>
        <w:t xml:space="preserve"> </w:t>
      </w:r>
      <w:r w:rsidRPr="00690D21">
        <w:rPr>
          <w:rFonts w:ascii="Calibri" w:hAnsi="Calibri"/>
          <w:b/>
          <w:sz w:val="20"/>
          <w:szCs w:val="20"/>
        </w:rPr>
        <w:t xml:space="preserve">pari a € </w:t>
      </w:r>
      <w:r w:rsidRPr="00690D21">
        <w:rPr>
          <w:rFonts w:ascii="Calibri" w:hAnsi="Calibri" w:cs="Arial"/>
          <w:b/>
          <w:bCs/>
          <w:sz w:val="20"/>
          <w:szCs w:val="20"/>
          <w:lang/>
        </w:rPr>
        <w:t>______________</w:t>
      </w:r>
      <w:r w:rsidRPr="00690D21">
        <w:rPr>
          <w:rFonts w:ascii="Calibri" w:hAnsi="Calibri" w:cs="Arial"/>
          <w:bCs/>
          <w:sz w:val="20"/>
          <w:szCs w:val="20"/>
          <w:lang/>
        </w:rPr>
        <w:t>iva esclusa;</w:t>
      </w:r>
    </w:p>
    <w:p w:rsidR="00FC6934" w:rsidRPr="00690D21" w:rsidRDefault="00B94190" w:rsidP="001167AB">
      <w:pPr>
        <w:widowControl w:val="0"/>
        <w:numPr>
          <w:ilvl w:val="0"/>
          <w:numId w:val="70"/>
        </w:numPr>
        <w:ind w:left="142" w:right="-1" w:hanging="284"/>
        <w:rPr>
          <w:rFonts w:ascii="Calibri" w:hAnsi="Calibri"/>
          <w:sz w:val="20"/>
          <w:szCs w:val="20"/>
        </w:rPr>
      </w:pPr>
      <w:r w:rsidRPr="00690D21">
        <w:rPr>
          <w:rFonts w:ascii="Calibri" w:hAnsi="Calibri"/>
          <w:sz w:val="20"/>
          <w:szCs w:val="20"/>
        </w:rPr>
        <w:t>de</w:t>
      </w:r>
      <w:r w:rsidR="00FC6934" w:rsidRPr="00690D21">
        <w:rPr>
          <w:rFonts w:ascii="Calibri" w:hAnsi="Calibri"/>
          <w:sz w:val="20"/>
          <w:szCs w:val="20"/>
        </w:rPr>
        <w:t xml:space="preserve">i </w:t>
      </w:r>
      <w:r w:rsidR="00FC6934" w:rsidRPr="00690D21">
        <w:rPr>
          <w:rFonts w:ascii="Calibri" w:hAnsi="Calibri"/>
          <w:b/>
          <w:sz w:val="20"/>
          <w:szCs w:val="20"/>
        </w:rPr>
        <w:t>costi di manodopera pari a € _______________,</w:t>
      </w:r>
      <w:r w:rsidR="00FC6934" w:rsidRPr="00690D21">
        <w:rPr>
          <w:rFonts w:ascii="Calibri" w:hAnsi="Calibri"/>
          <w:sz w:val="20"/>
          <w:szCs w:val="20"/>
        </w:rPr>
        <w:t xml:space="preserve"> ai sensi dell’art. 23, comma 16 del D.Lgs. 50/201 e, ai sensi di quanto previsto al comma 10 dell’art. 50 del D.lgs. n. 50/2016 (indicare, a pena di esclusione, ai sensi di quanto disposto dall’art.83 comma 9 del D.lgs. n. 50/2016)</w:t>
      </w:r>
      <w:r w:rsidR="008D6CE3" w:rsidRPr="00690D21">
        <w:rPr>
          <w:rFonts w:ascii="Calibri" w:hAnsi="Calibri"/>
          <w:sz w:val="20"/>
          <w:szCs w:val="20"/>
        </w:rPr>
        <w:t>;</w:t>
      </w:r>
    </w:p>
    <w:p w:rsidR="00FE7B91" w:rsidRPr="001167AB" w:rsidRDefault="00FC6934" w:rsidP="00690D21">
      <w:pPr>
        <w:widowControl w:val="0"/>
        <w:numPr>
          <w:ilvl w:val="0"/>
          <w:numId w:val="70"/>
        </w:numPr>
        <w:ind w:left="142" w:right="-1" w:hanging="284"/>
        <w:rPr>
          <w:rFonts w:ascii="Calibri" w:hAnsi="Calibri"/>
          <w:sz w:val="18"/>
          <w:szCs w:val="18"/>
          <w:lang w:eastAsia="ar-SA"/>
        </w:rPr>
      </w:pPr>
      <w:r w:rsidRPr="00690D21">
        <w:rPr>
          <w:rFonts w:ascii="Calibri" w:hAnsi="Calibri"/>
          <w:sz w:val="20"/>
          <w:szCs w:val="20"/>
        </w:rPr>
        <w:t>d</w:t>
      </w:r>
      <w:r w:rsidR="00B94190" w:rsidRPr="00690D21">
        <w:rPr>
          <w:rFonts w:ascii="Calibri" w:hAnsi="Calibri"/>
          <w:sz w:val="20"/>
          <w:szCs w:val="20"/>
        </w:rPr>
        <w:t>e</w:t>
      </w:r>
      <w:r w:rsidRPr="00690D21">
        <w:rPr>
          <w:rFonts w:ascii="Calibri" w:hAnsi="Calibri"/>
          <w:sz w:val="20"/>
          <w:szCs w:val="20"/>
        </w:rPr>
        <w:t xml:space="preserve">i </w:t>
      </w:r>
      <w:r w:rsidRPr="00690D21">
        <w:rPr>
          <w:rFonts w:ascii="Calibri" w:hAnsi="Calibri" w:cs="Arial"/>
          <w:b/>
          <w:bCs/>
          <w:sz w:val="20"/>
          <w:szCs w:val="20"/>
          <w:lang/>
        </w:rPr>
        <w:t>costi della</w:t>
      </w:r>
      <w:r w:rsidRPr="00690D21">
        <w:rPr>
          <w:rFonts w:ascii="Calibri" w:hAnsi="Calibri" w:cs="Arial"/>
          <w:b/>
          <w:sz w:val="20"/>
          <w:szCs w:val="20"/>
        </w:rPr>
        <w:t xml:space="preserve"> sicurezza per rischi da interferenza propri della Stazione appaltante  </w:t>
      </w:r>
      <w:r w:rsidRPr="00690D21">
        <w:rPr>
          <w:rFonts w:ascii="Calibri" w:hAnsi="Calibri"/>
          <w:b/>
          <w:sz w:val="20"/>
          <w:szCs w:val="20"/>
        </w:rPr>
        <w:t xml:space="preserve">di cui all’art. 26 del D. Lgs n. 81/2009 e s.m.i. </w:t>
      </w:r>
      <w:r w:rsidRPr="00690D21">
        <w:rPr>
          <w:rFonts w:ascii="Calibri" w:hAnsi="Calibri" w:cs="Arial"/>
          <w:b/>
          <w:sz w:val="20"/>
          <w:szCs w:val="20"/>
        </w:rPr>
        <w:t xml:space="preserve">pari a € </w:t>
      </w:r>
      <w:r w:rsidR="002B0D7A" w:rsidRPr="00690D21">
        <w:rPr>
          <w:rFonts w:ascii="Calibri" w:hAnsi="Calibri" w:cs="Arial"/>
          <w:b/>
          <w:sz w:val="20"/>
          <w:szCs w:val="20"/>
        </w:rPr>
        <w:t>0</w:t>
      </w:r>
      <w:r w:rsidR="00726391" w:rsidRPr="00690D21">
        <w:rPr>
          <w:rFonts w:ascii="Calibri" w:hAnsi="Calibri" w:cs="Arial"/>
          <w:b/>
          <w:sz w:val="20"/>
          <w:szCs w:val="20"/>
        </w:rPr>
        <w:t>,</w:t>
      </w:r>
      <w:r w:rsidRPr="00690D21">
        <w:rPr>
          <w:rFonts w:ascii="Calibri" w:hAnsi="Calibri" w:cs="Arial"/>
          <w:b/>
          <w:sz w:val="20"/>
          <w:szCs w:val="20"/>
        </w:rPr>
        <w:t>00</w:t>
      </w:r>
      <w:r w:rsidR="00690D21">
        <w:rPr>
          <w:rFonts w:ascii="Calibri" w:hAnsi="Calibri"/>
          <w:sz w:val="18"/>
          <w:szCs w:val="18"/>
          <w:lang w:eastAsia="ar-SA"/>
        </w:rPr>
        <w:t>.</w:t>
      </w:r>
    </w:p>
    <w:sectPr w:rsidR="00FE7B91" w:rsidRPr="001167AB" w:rsidSect="002B6EFE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 w:code="9"/>
      <w:pgMar w:top="360" w:right="1529" w:bottom="426" w:left="1418" w:header="540" w:footer="3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EDD" w:rsidRDefault="00AA7EDD">
      <w:r>
        <w:separator/>
      </w:r>
    </w:p>
  </w:endnote>
  <w:endnote w:type="continuationSeparator" w:id="0">
    <w:p w:rsidR="00AA7EDD" w:rsidRDefault="00AA7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320" w:rsidRDefault="00E30320" w:rsidP="000226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30320" w:rsidRDefault="00E30320" w:rsidP="00C94369">
    <w:pPr>
      <w:pStyle w:val="Normale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320" w:rsidRDefault="00E30320" w:rsidP="000226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92841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E30320" w:rsidRDefault="00E30320" w:rsidP="00C94369">
    <w:pPr>
      <w:pStyle w:val="Pidipagina1"/>
      <w:ind w:right="360"/>
    </w:pPr>
    <w:r>
      <w:rPr>
        <w:rFonts w:ascii="Verdana" w:hAnsi="Verdana"/>
      </w:rPr>
      <w:tab/>
    </w:r>
    <w:r>
      <w:rPr>
        <w:rFonts w:ascii="Verdana" w:hAnsi="Verdana"/>
      </w:rPr>
      <w:tab/>
    </w:r>
    <w:r>
      <w:rPr>
        <w:rFonts w:ascii="Verdana" w:hAnsi="Verdana"/>
      </w:rPr>
      <w:tab/>
    </w:r>
    <w:r>
      <w:rPr>
        <w:rFonts w:ascii="Verdana" w:hAnsi="Verdana"/>
      </w:rPr>
      <w:tab/>
    </w:r>
    <w:r>
      <w:rPr>
        <w:rFonts w:ascii="Verdana" w:hAnsi="Verdana"/>
      </w:rPr>
      <w:tab/>
    </w:r>
    <w:r>
      <w:rPr>
        <w:rFonts w:ascii="Verdana" w:hAnsi="Verdana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320" w:rsidRDefault="00E30320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EDD" w:rsidRDefault="00AA7EDD">
      <w:r>
        <w:separator/>
      </w:r>
    </w:p>
  </w:footnote>
  <w:footnote w:type="continuationSeparator" w:id="0">
    <w:p w:rsidR="00AA7EDD" w:rsidRDefault="00AA7E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320" w:rsidRDefault="00E30320" w:rsidP="00252478">
    <w:pPr>
      <w:pStyle w:val="Intestazione"/>
      <w:ind w:right="360"/>
      <w:rPr>
        <w:rFonts w:ascii="Verdana" w:eastAsia="Arial" w:hAnsi="Verdana"/>
        <w:i/>
        <w:sz w:val="16"/>
        <w:szCs w:val="16"/>
      </w:rPr>
    </w:pPr>
    <w:r>
      <w:rPr>
        <w:rFonts w:ascii="Verdana" w:eastAsia="Arial" w:hAnsi="Verdana"/>
        <w:i/>
        <w:sz w:val="16"/>
        <w:szCs w:val="16"/>
      </w:rPr>
      <w:tab/>
    </w:r>
  </w:p>
  <w:p w:rsidR="00E30320" w:rsidRDefault="00E30320">
    <w:pPr>
      <w:pStyle w:val="Intestazione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  <w:szCs w:val="24"/>
      </w:rPr>
    </w:lvl>
  </w:abstractNum>
  <w:abstractNum w:abstractNumId="1">
    <w:nsid w:val="00000004"/>
    <w:multiLevelType w:val="singleLevel"/>
    <w:tmpl w:val="00000004"/>
    <w:lvl w:ilvl="0">
      <w:start w:val="2"/>
      <w:numFmt w:val="bullet"/>
      <w:lvlText w:val=""/>
      <w:lvlJc w:val="left"/>
      <w:pPr>
        <w:tabs>
          <w:tab w:val="num" w:pos="420"/>
        </w:tabs>
        <w:ind w:left="420" w:hanging="420"/>
      </w:pPr>
      <w:rPr>
        <w:rFonts w:ascii="Wingdings" w:hAnsi="Wingdings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z w:val="24"/>
        <w:szCs w:val="24"/>
      </w:rPr>
    </w:lvl>
  </w:abstractNum>
  <w:abstractNum w:abstractNumId="4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8"/>
    <w:multiLevelType w:val="multilevel"/>
    <w:tmpl w:val="00000008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8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</w:rPr>
    </w:lvl>
  </w:abstractNum>
  <w:abstractNum w:abstractNumId="7">
    <w:nsid w:val="0000000C"/>
    <w:multiLevelType w:val="singleLevel"/>
    <w:tmpl w:val="0000000C"/>
    <w:lvl w:ilvl="0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/>
      </w:rPr>
    </w:lvl>
  </w:abstractNum>
  <w:abstractNum w:abstractNumId="8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</w:rPr>
    </w:lvl>
  </w:abstractNum>
  <w:abstractNum w:abstractNumId="9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  <w:szCs w:val="20"/>
      </w:rPr>
    </w:lvl>
  </w:abstractNum>
  <w:abstractNum w:abstractNumId="10">
    <w:nsid w:val="0000000F"/>
    <w:multiLevelType w:val="multilevel"/>
    <w:tmpl w:val="0000000F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  <w:b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Wingdings" w:hAnsi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/>
        <w:b/>
        <w:i w:val="0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/>
        <w:b/>
        <w:i w:val="0"/>
        <w:sz w:val="18"/>
        <w:szCs w:val="18"/>
      </w:rPr>
    </w:lvl>
  </w:abstractNum>
  <w:abstractNum w:abstractNumId="11">
    <w:nsid w:val="00000011"/>
    <w:multiLevelType w:val="single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</w:abstractNum>
  <w:abstractNum w:abstractNumId="12">
    <w:nsid w:val="00000012"/>
    <w:multiLevelType w:val="singleLevel"/>
    <w:tmpl w:val="00000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  <w:szCs w:val="24"/>
        <w:u w:val="none"/>
      </w:rPr>
    </w:lvl>
  </w:abstractNum>
  <w:abstractNum w:abstractNumId="13">
    <w:nsid w:val="00000013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4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000015"/>
    <w:multiLevelType w:val="singleLevel"/>
    <w:tmpl w:val="00000015"/>
    <w:lvl w:ilvl="0">
      <w:numFmt w:val="bullet"/>
      <w:lvlText w:val="-"/>
      <w:lvlJc w:val="left"/>
      <w:pPr>
        <w:tabs>
          <w:tab w:val="num" w:pos="383"/>
        </w:tabs>
        <w:ind w:left="383" w:hanging="360"/>
      </w:pPr>
      <w:rPr>
        <w:rFonts w:ascii="OpenSymbol" w:hAnsi="OpenSymbol"/>
      </w:rPr>
    </w:lvl>
  </w:abstractNum>
  <w:abstractNum w:abstractNumId="16">
    <w:nsid w:val="00000016"/>
    <w:multiLevelType w:val="singleLevel"/>
    <w:tmpl w:val="00000016"/>
    <w:lvl w:ilvl="0">
      <w:start w:val="3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ascii="OpenSymbol" w:hAnsi="OpenSymbol"/>
      </w:rPr>
    </w:lvl>
  </w:abstractNum>
  <w:abstractNum w:abstractNumId="17">
    <w:nsid w:val="00000017"/>
    <w:multiLevelType w:val="singleLevel"/>
    <w:tmpl w:val="00000017"/>
    <w:lvl w:ilvl="0">
      <w:start w:val="5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8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9"/>
    <w:multiLevelType w:val="single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A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1">
    <w:nsid w:val="0000001B"/>
    <w:multiLevelType w:val="multilevel"/>
    <w:tmpl w:val="0000001B"/>
    <w:lvl w:ilvl="0">
      <w:start w:val="6"/>
      <w:numFmt w:val="lowerLetter"/>
      <w:lvlText w:val="%1a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20" w:hanging="180"/>
      </w:pPr>
    </w:lvl>
  </w:abstractNum>
  <w:abstractNum w:abstractNumId="22">
    <w:nsid w:val="0000001C"/>
    <w:multiLevelType w:val="singleLevel"/>
    <w:tmpl w:val="000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>
    <w:nsid w:val="0000001D"/>
    <w:multiLevelType w:val="singleLevel"/>
    <w:tmpl w:val="0000001D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24">
    <w:nsid w:val="0000001E"/>
    <w:multiLevelType w:val="singleLevel"/>
    <w:tmpl w:val="000000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</w:rPr>
    </w:lvl>
  </w:abstractNum>
  <w:abstractNum w:abstractNumId="25">
    <w:nsid w:val="0000001F"/>
    <w:multiLevelType w:val="singleLevel"/>
    <w:tmpl w:val="0000001F"/>
    <w:lvl w:ilvl="0">
      <w:start w:val="4"/>
      <w:numFmt w:val="lowerLetter"/>
      <w:lvlText w:val="%1a)"/>
      <w:lvlJc w:val="left"/>
      <w:pPr>
        <w:tabs>
          <w:tab w:val="num" w:pos="1260"/>
        </w:tabs>
        <w:ind w:left="1260" w:hanging="360"/>
      </w:pPr>
    </w:lvl>
  </w:abstractNum>
  <w:abstractNum w:abstractNumId="26">
    <w:nsid w:val="00000020"/>
    <w:multiLevelType w:val="multilevel"/>
    <w:tmpl w:val="000000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)"/>
      <w:lvlJc w:val="left"/>
      <w:pPr>
        <w:tabs>
          <w:tab w:val="num" w:pos="2385"/>
        </w:tabs>
        <w:ind w:left="2385" w:hanging="405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21"/>
    <w:multiLevelType w:val="singleLevel"/>
    <w:tmpl w:val="00000021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22"/>
    <w:multiLevelType w:val="multilevel"/>
    <w:tmpl w:val="00000022"/>
    <w:lvl w:ilvl="0">
      <w:start w:val="12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4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sz w:val="22"/>
        <w:szCs w:val="22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>
    <w:nsid w:val="00000023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upp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0">
    <w:nsid w:val="00000024"/>
    <w:multiLevelType w:val="singleLevel"/>
    <w:tmpl w:val="000000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31">
    <w:nsid w:val="00000025"/>
    <w:multiLevelType w:val="singleLevel"/>
    <w:tmpl w:val="000000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</w:abstractNum>
  <w:abstractNum w:abstractNumId="32">
    <w:nsid w:val="00000026"/>
    <w:multiLevelType w:val="singleLevel"/>
    <w:tmpl w:val="0000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4"/>
        <w:szCs w:val="24"/>
      </w:rPr>
    </w:lvl>
  </w:abstractNum>
  <w:abstractNum w:abstractNumId="33">
    <w:nsid w:val="00000027"/>
    <w:multiLevelType w:val="singleLevel"/>
    <w:tmpl w:val="000000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/>
        <w:b/>
        <w:i w:val="0"/>
        <w:sz w:val="24"/>
        <w:szCs w:val="24"/>
      </w:rPr>
    </w:lvl>
  </w:abstractNum>
  <w:abstractNum w:abstractNumId="34">
    <w:nsid w:val="00000028"/>
    <w:multiLevelType w:val="singleLevel"/>
    <w:tmpl w:val="00000028"/>
    <w:lvl w:ilvl="0">
      <w:start w:val="4"/>
      <w:numFmt w:val="lowerLetter"/>
      <w:lvlText w:val="%1a)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9"/>
    <w:multiLevelType w:val="multilevel"/>
    <w:tmpl w:val="00000029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ourier New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>
    <w:nsid w:val="0000002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7">
    <w:nsid w:val="0000002B"/>
    <w:multiLevelType w:val="multilevel"/>
    <w:tmpl w:val="0000002B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eastAsia="Courier New" w:hAnsi="Wingdings"/>
      </w:rPr>
    </w:lvl>
    <w:lvl w:ilvl="2">
      <w:start w:val="1"/>
      <w:numFmt w:val="bullet"/>
      <w:lvlText w:val="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8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ookman Old Style" w:hAnsi="Bookman Old Styl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9">
    <w:nsid w:val="0000002D"/>
    <w:multiLevelType w:val="singleLevel"/>
    <w:tmpl w:val="0000002D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hAnsi="Bookman Old Style"/>
        <w:i w:val="0"/>
      </w:rPr>
    </w:lvl>
  </w:abstractNum>
  <w:abstractNum w:abstractNumId="40">
    <w:nsid w:val="0000002E"/>
    <w:multiLevelType w:val="singleLevel"/>
    <w:tmpl w:val="00000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42">
    <w:nsid w:val="00000030"/>
    <w:multiLevelType w:val="singleLevel"/>
    <w:tmpl w:val="000000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24"/>
        <w:szCs w:val="24"/>
      </w:rPr>
    </w:lvl>
  </w:abstractNum>
  <w:abstractNum w:abstractNumId="43">
    <w:nsid w:val="00000031"/>
    <w:multiLevelType w:val="singleLevel"/>
    <w:tmpl w:val="00000031"/>
    <w:lvl w:ilvl="0">
      <w:start w:val="4"/>
      <w:numFmt w:val="lowerLetter"/>
      <w:lvlText w:val="%1b)"/>
      <w:lvlJc w:val="left"/>
      <w:pPr>
        <w:tabs>
          <w:tab w:val="num" w:pos="720"/>
        </w:tabs>
        <w:ind w:left="720" w:hanging="360"/>
      </w:pPr>
    </w:lvl>
  </w:abstractNum>
  <w:abstractNum w:abstractNumId="44">
    <w:nsid w:val="00000032"/>
    <w:multiLevelType w:val="singleLevel"/>
    <w:tmpl w:val="00000032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4"/>
        <w:szCs w:val="24"/>
      </w:rPr>
    </w:lvl>
  </w:abstractNum>
  <w:abstractNum w:abstractNumId="45">
    <w:nsid w:val="00000033"/>
    <w:multiLevelType w:val="multilevel"/>
    <w:tmpl w:val="00000033"/>
    <w:lvl w:ilvl="0">
      <w:start w:val="12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4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6">
    <w:nsid w:val="00000034"/>
    <w:multiLevelType w:val="multilevel"/>
    <w:tmpl w:val="000000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ourier New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>
    <w:nsid w:val="00000035"/>
    <w:multiLevelType w:val="singleLevel"/>
    <w:tmpl w:val="00000035"/>
    <w:lvl w:ilvl="0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/>
        <w:b w:val="0"/>
        <w:i w:val="0"/>
        <w:caps w:val="0"/>
        <w:smallCaps w:val="0"/>
        <w:sz w:val="24"/>
        <w:szCs w:val="24"/>
      </w:rPr>
    </w:lvl>
  </w:abstractNum>
  <w:abstractNum w:abstractNumId="48">
    <w:nsid w:val="00000036"/>
    <w:multiLevelType w:val="singleLevel"/>
    <w:tmpl w:val="0000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  <w:szCs w:val="24"/>
      </w:rPr>
    </w:lvl>
  </w:abstractNum>
  <w:abstractNum w:abstractNumId="49">
    <w:nsid w:val="00000037"/>
    <w:multiLevelType w:val="singleLevel"/>
    <w:tmpl w:val="00000037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  <w:b w:val="0"/>
        <w:i w:val="0"/>
        <w:caps w:val="0"/>
        <w:smallCaps w:val="0"/>
        <w:sz w:val="24"/>
        <w:szCs w:val="24"/>
      </w:rPr>
    </w:lvl>
  </w:abstractNum>
  <w:abstractNum w:abstractNumId="50">
    <w:nsid w:val="00000038"/>
    <w:multiLevelType w:val="singleLevel"/>
    <w:tmpl w:val="00000038"/>
    <w:lvl w:ilvl="0">
      <w:numFmt w:val="bullet"/>
      <w:lvlText w:val="-"/>
      <w:lvlJc w:val="left"/>
      <w:pPr>
        <w:tabs>
          <w:tab w:val="num" w:pos="383"/>
        </w:tabs>
        <w:ind w:left="383" w:hanging="360"/>
      </w:pPr>
      <w:rPr>
        <w:rFonts w:ascii="OpenSymbol" w:hAnsi="OpenSymbol"/>
      </w:rPr>
    </w:lvl>
  </w:abstractNum>
  <w:abstractNum w:abstractNumId="51">
    <w:nsid w:val="00000039"/>
    <w:multiLevelType w:val="singleLevel"/>
    <w:tmpl w:val="00000039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  <w:b w:val="0"/>
        <w:i w:val="0"/>
        <w:caps w:val="0"/>
        <w:smallCaps w:val="0"/>
        <w:sz w:val="24"/>
        <w:szCs w:val="24"/>
      </w:rPr>
    </w:lvl>
  </w:abstractNum>
  <w:abstractNum w:abstractNumId="52">
    <w:nsid w:val="0000003A"/>
    <w:multiLevelType w:val="singleLevel"/>
    <w:tmpl w:val="0000003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</w:rPr>
    </w:lvl>
  </w:abstractNum>
  <w:abstractNum w:abstractNumId="53">
    <w:nsid w:val="0000003B"/>
    <w:multiLevelType w:val="multilevel"/>
    <w:tmpl w:val="0000003B"/>
    <w:lvl w:ilvl="0">
      <w:start w:val="4"/>
      <w:numFmt w:val="lowerLetter"/>
      <w:lvlText w:val="%1b)"/>
      <w:lvlJc w:val="left"/>
      <w:pPr>
        <w:tabs>
          <w:tab w:val="num" w:pos="2280"/>
        </w:tabs>
        <w:ind w:left="2280" w:hanging="360"/>
      </w:pPr>
    </w:lvl>
    <w:lvl w:ilvl="1">
      <w:start w:val="1"/>
      <w:numFmt w:val="lowerLetter"/>
      <w:lvlText w:val="%2)"/>
      <w:lvlJc w:val="left"/>
      <w:pPr>
        <w:tabs>
          <w:tab w:val="num" w:pos="2280"/>
        </w:tabs>
        <w:ind w:left="2280" w:hanging="360"/>
      </w:pPr>
    </w:lvl>
    <w:lvl w:ilvl="2">
      <w:start w:val="9"/>
      <w:numFmt w:val="upperLetter"/>
      <w:lvlText w:val="%3)"/>
      <w:lvlJc w:val="left"/>
      <w:pPr>
        <w:tabs>
          <w:tab w:val="num" w:pos="3180"/>
        </w:tabs>
        <w:ind w:left="3180" w:hanging="360"/>
      </w:pPr>
    </w:lvl>
    <w:lvl w:ilvl="3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>
      <w:start w:val="1"/>
      <w:numFmt w:val="lowerRoman"/>
      <w:lvlText w:val="%6."/>
      <w:lvlJc w:val="left"/>
      <w:pPr>
        <w:tabs>
          <w:tab w:val="num" w:pos="5160"/>
        </w:tabs>
        <w:ind w:left="5160" w:hanging="180"/>
      </w:pPr>
    </w:lvl>
    <w:lvl w:ilvl="6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>
      <w:start w:val="1"/>
      <w:numFmt w:val="lowerRoman"/>
      <w:lvlText w:val="%9."/>
      <w:lvlJc w:val="left"/>
      <w:pPr>
        <w:tabs>
          <w:tab w:val="num" w:pos="7320"/>
        </w:tabs>
        <w:ind w:left="7320" w:hanging="180"/>
      </w:pPr>
    </w:lvl>
  </w:abstractNum>
  <w:abstractNum w:abstractNumId="54">
    <w:nsid w:val="0000003C"/>
    <w:multiLevelType w:val="singleLevel"/>
    <w:tmpl w:val="0000003C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b/>
        <w:i w:val="0"/>
        <w:sz w:val="24"/>
        <w:szCs w:val="24"/>
        <w:u w:val="none"/>
      </w:rPr>
    </w:lvl>
  </w:abstractNum>
  <w:abstractNum w:abstractNumId="55">
    <w:nsid w:val="0000003D"/>
    <w:multiLevelType w:val="multilevel"/>
    <w:tmpl w:val="0000003D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0000003E"/>
    <w:multiLevelType w:val="multilevel"/>
    <w:tmpl w:val="0000003E"/>
    <w:lvl w:ilvl="0">
      <w:start w:val="1"/>
      <w:numFmt w:val="lowerLetter"/>
      <w:lvlText w:val="%1)"/>
      <w:lvlJc w:val="left"/>
      <w:pPr>
        <w:tabs>
          <w:tab w:val="num" w:pos="1324"/>
        </w:tabs>
        <w:ind w:left="1324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>
    <w:nsid w:val="0000003F"/>
    <w:multiLevelType w:val="singleLevel"/>
    <w:tmpl w:val="0000003F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58">
    <w:nsid w:val="00000040"/>
    <w:multiLevelType w:val="singleLevel"/>
    <w:tmpl w:val="00000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9">
    <w:nsid w:val="00000041"/>
    <w:multiLevelType w:val="multilevel"/>
    <w:tmpl w:val="0000004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1"/>
      <w:numFmt w:val="decimal"/>
      <w:lvlText w:val=""/>
      <w:lvlJc w:val="left"/>
      <w:pPr>
        <w:tabs>
          <w:tab w:val="num" w:pos="1506"/>
        </w:tabs>
        <w:ind w:left="1506" w:hanging="360"/>
      </w:pPr>
    </w:lvl>
    <w:lvl w:ilvl="2">
      <w:start w:val="7"/>
      <w:numFmt w:val="upperLetter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60">
    <w:nsid w:val="00000042"/>
    <w:multiLevelType w:val="singleLevel"/>
    <w:tmpl w:val="00000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1">
    <w:nsid w:val="00000043"/>
    <w:multiLevelType w:val="singleLevel"/>
    <w:tmpl w:val="000000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</w:abstractNum>
  <w:abstractNum w:abstractNumId="62">
    <w:nsid w:val="00000044"/>
    <w:multiLevelType w:val="multilevel"/>
    <w:tmpl w:val="000000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3">
    <w:nsid w:val="00000045"/>
    <w:multiLevelType w:val="singleLevel"/>
    <w:tmpl w:val="000000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4">
    <w:nsid w:val="00000046"/>
    <w:multiLevelType w:val="singleLevel"/>
    <w:tmpl w:val="00000046"/>
    <w:lvl w:ilvl="0">
      <w:start w:val="13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65">
    <w:nsid w:val="178C7C5A"/>
    <w:multiLevelType w:val="hybridMultilevel"/>
    <w:tmpl w:val="C0BC747E"/>
    <w:lvl w:ilvl="0" w:tplc="37367D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2FEB4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386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BC5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708C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85A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0CEA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C064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D299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1D3B04FA"/>
    <w:multiLevelType w:val="hybridMultilevel"/>
    <w:tmpl w:val="560A4B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7">
    <w:nsid w:val="48F51832"/>
    <w:multiLevelType w:val="hybridMultilevel"/>
    <w:tmpl w:val="3C2E0798"/>
    <w:lvl w:ilvl="0" w:tplc="78F6019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8">
    <w:nsid w:val="52BE17F4"/>
    <w:multiLevelType w:val="hybridMultilevel"/>
    <w:tmpl w:val="2508142E"/>
    <w:lvl w:ilvl="0" w:tplc="0000002D">
      <w:start w:val="1"/>
      <w:numFmt w:val="bullet"/>
      <w:lvlText w:val="-"/>
      <w:lvlJc w:val="left"/>
      <w:pPr>
        <w:ind w:left="720" w:hanging="360"/>
      </w:pPr>
      <w:rPr>
        <w:rFonts w:ascii="Bookman Old Style" w:hAnsi="Bookman Old Style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FE8027E"/>
    <w:multiLevelType w:val="hybridMultilevel"/>
    <w:tmpl w:val="CCF09EB2"/>
    <w:lvl w:ilvl="0" w:tplc="E07460F4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0">
    <w:nsid w:val="7CE00166"/>
    <w:multiLevelType w:val="hybridMultilevel"/>
    <w:tmpl w:val="6ECAA462"/>
    <w:lvl w:ilvl="0" w:tplc="AB8833BC">
      <w:start w:val="1"/>
      <w:numFmt w:val="decimal"/>
      <w:lvlText w:val="%1."/>
      <w:lvlJc w:val="left"/>
      <w:pPr>
        <w:ind w:left="765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9"/>
  </w:num>
  <w:num w:numId="68">
    <w:abstractNumId w:val="68"/>
  </w:num>
  <w:num w:numId="69">
    <w:abstractNumId w:val="66"/>
  </w:num>
  <w:num w:numId="70">
    <w:abstractNumId w:val="70"/>
  </w:num>
  <w:num w:numId="71">
    <w:abstractNumId w:val="67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5FB"/>
    <w:rsid w:val="00000A2F"/>
    <w:rsid w:val="00005ACE"/>
    <w:rsid w:val="0000732D"/>
    <w:rsid w:val="00010DAC"/>
    <w:rsid w:val="00010DF1"/>
    <w:rsid w:val="00014AA0"/>
    <w:rsid w:val="00021951"/>
    <w:rsid w:val="00022635"/>
    <w:rsid w:val="000248E9"/>
    <w:rsid w:val="00027308"/>
    <w:rsid w:val="00031F26"/>
    <w:rsid w:val="000324E6"/>
    <w:rsid w:val="00033737"/>
    <w:rsid w:val="0003472F"/>
    <w:rsid w:val="0003526C"/>
    <w:rsid w:val="00036D33"/>
    <w:rsid w:val="000425C4"/>
    <w:rsid w:val="00042622"/>
    <w:rsid w:val="00045B5A"/>
    <w:rsid w:val="00052FFD"/>
    <w:rsid w:val="00066513"/>
    <w:rsid w:val="00067C48"/>
    <w:rsid w:val="000701B4"/>
    <w:rsid w:val="000751B4"/>
    <w:rsid w:val="00077965"/>
    <w:rsid w:val="00081DDC"/>
    <w:rsid w:val="000823BD"/>
    <w:rsid w:val="0008740A"/>
    <w:rsid w:val="00091762"/>
    <w:rsid w:val="000A1D2A"/>
    <w:rsid w:val="000A2C8C"/>
    <w:rsid w:val="000A753E"/>
    <w:rsid w:val="000B2850"/>
    <w:rsid w:val="000B707B"/>
    <w:rsid w:val="000B753D"/>
    <w:rsid w:val="000D08ED"/>
    <w:rsid w:val="000D160C"/>
    <w:rsid w:val="000D61F7"/>
    <w:rsid w:val="000E119E"/>
    <w:rsid w:val="000E1A7F"/>
    <w:rsid w:val="000E227A"/>
    <w:rsid w:val="000E793B"/>
    <w:rsid w:val="000E79FB"/>
    <w:rsid w:val="000F2DAD"/>
    <w:rsid w:val="000F7766"/>
    <w:rsid w:val="0010272E"/>
    <w:rsid w:val="00104428"/>
    <w:rsid w:val="0010592E"/>
    <w:rsid w:val="00105C1D"/>
    <w:rsid w:val="001063CC"/>
    <w:rsid w:val="001167AB"/>
    <w:rsid w:val="00122F25"/>
    <w:rsid w:val="00127551"/>
    <w:rsid w:val="00130E2E"/>
    <w:rsid w:val="00141A4D"/>
    <w:rsid w:val="0014270B"/>
    <w:rsid w:val="00143139"/>
    <w:rsid w:val="00151CB1"/>
    <w:rsid w:val="0015451C"/>
    <w:rsid w:val="00154523"/>
    <w:rsid w:val="001567CB"/>
    <w:rsid w:val="0016244B"/>
    <w:rsid w:val="00162745"/>
    <w:rsid w:val="00162ADC"/>
    <w:rsid w:val="00165316"/>
    <w:rsid w:val="00166063"/>
    <w:rsid w:val="001672DD"/>
    <w:rsid w:val="00174DCE"/>
    <w:rsid w:val="00177E92"/>
    <w:rsid w:val="001841A6"/>
    <w:rsid w:val="00184649"/>
    <w:rsid w:val="001947BC"/>
    <w:rsid w:val="00194E82"/>
    <w:rsid w:val="001972A7"/>
    <w:rsid w:val="001A29F7"/>
    <w:rsid w:val="001A36DA"/>
    <w:rsid w:val="001A41BE"/>
    <w:rsid w:val="001B58ED"/>
    <w:rsid w:val="001C16F7"/>
    <w:rsid w:val="001C63CB"/>
    <w:rsid w:val="001D2E29"/>
    <w:rsid w:val="001D5C6C"/>
    <w:rsid w:val="001E0BC5"/>
    <w:rsid w:val="001E7C3D"/>
    <w:rsid w:val="001F7D85"/>
    <w:rsid w:val="002040C7"/>
    <w:rsid w:val="00213D26"/>
    <w:rsid w:val="00214F71"/>
    <w:rsid w:val="00222898"/>
    <w:rsid w:val="00222FB8"/>
    <w:rsid w:val="002230D7"/>
    <w:rsid w:val="00223E8F"/>
    <w:rsid w:val="00224F8A"/>
    <w:rsid w:val="0022587B"/>
    <w:rsid w:val="002338F2"/>
    <w:rsid w:val="00250745"/>
    <w:rsid w:val="00252478"/>
    <w:rsid w:val="00256696"/>
    <w:rsid w:val="002615E7"/>
    <w:rsid w:val="002864C8"/>
    <w:rsid w:val="00286AF8"/>
    <w:rsid w:val="00291754"/>
    <w:rsid w:val="00291ADC"/>
    <w:rsid w:val="0029288F"/>
    <w:rsid w:val="0029766D"/>
    <w:rsid w:val="002A24CB"/>
    <w:rsid w:val="002B0D7A"/>
    <w:rsid w:val="002B14E8"/>
    <w:rsid w:val="002B32E1"/>
    <w:rsid w:val="002B6EFE"/>
    <w:rsid w:val="002C33F1"/>
    <w:rsid w:val="002C6759"/>
    <w:rsid w:val="002E01E2"/>
    <w:rsid w:val="002F2A09"/>
    <w:rsid w:val="002F6AED"/>
    <w:rsid w:val="00301878"/>
    <w:rsid w:val="00303861"/>
    <w:rsid w:val="00304C0E"/>
    <w:rsid w:val="00310526"/>
    <w:rsid w:val="00310CFB"/>
    <w:rsid w:val="003234E7"/>
    <w:rsid w:val="003236A0"/>
    <w:rsid w:val="00330E20"/>
    <w:rsid w:val="00331C77"/>
    <w:rsid w:val="003340FE"/>
    <w:rsid w:val="0034560D"/>
    <w:rsid w:val="00346540"/>
    <w:rsid w:val="00352878"/>
    <w:rsid w:val="0035474F"/>
    <w:rsid w:val="00355EFD"/>
    <w:rsid w:val="0038121F"/>
    <w:rsid w:val="003860E9"/>
    <w:rsid w:val="003A05FA"/>
    <w:rsid w:val="003A5406"/>
    <w:rsid w:val="003B3419"/>
    <w:rsid w:val="003B622D"/>
    <w:rsid w:val="003C1B4C"/>
    <w:rsid w:val="003C2DA0"/>
    <w:rsid w:val="003D266C"/>
    <w:rsid w:val="003D3BF1"/>
    <w:rsid w:val="003D5113"/>
    <w:rsid w:val="003F2F46"/>
    <w:rsid w:val="003F36D6"/>
    <w:rsid w:val="003F6565"/>
    <w:rsid w:val="003F6E40"/>
    <w:rsid w:val="00400821"/>
    <w:rsid w:val="00403121"/>
    <w:rsid w:val="0040475D"/>
    <w:rsid w:val="0041080C"/>
    <w:rsid w:val="00414590"/>
    <w:rsid w:val="0041481F"/>
    <w:rsid w:val="00414933"/>
    <w:rsid w:val="00415FEA"/>
    <w:rsid w:val="0041758E"/>
    <w:rsid w:val="00422393"/>
    <w:rsid w:val="00425C2B"/>
    <w:rsid w:val="00432398"/>
    <w:rsid w:val="0043286B"/>
    <w:rsid w:val="004424EA"/>
    <w:rsid w:val="00451CB5"/>
    <w:rsid w:val="00453078"/>
    <w:rsid w:val="004551F6"/>
    <w:rsid w:val="004605C8"/>
    <w:rsid w:val="00462A5D"/>
    <w:rsid w:val="00462B8D"/>
    <w:rsid w:val="004657C1"/>
    <w:rsid w:val="00466F61"/>
    <w:rsid w:val="004701BD"/>
    <w:rsid w:val="004701CF"/>
    <w:rsid w:val="00471D12"/>
    <w:rsid w:val="00477877"/>
    <w:rsid w:val="004825F5"/>
    <w:rsid w:val="004826ED"/>
    <w:rsid w:val="00491448"/>
    <w:rsid w:val="004970AC"/>
    <w:rsid w:val="004A04C5"/>
    <w:rsid w:val="004A390C"/>
    <w:rsid w:val="004A43CE"/>
    <w:rsid w:val="004B0C80"/>
    <w:rsid w:val="004B1FC8"/>
    <w:rsid w:val="004B201D"/>
    <w:rsid w:val="004B4EA4"/>
    <w:rsid w:val="004C0B71"/>
    <w:rsid w:val="004C3913"/>
    <w:rsid w:val="004C3CCA"/>
    <w:rsid w:val="004C4517"/>
    <w:rsid w:val="004C4F66"/>
    <w:rsid w:val="004C6D70"/>
    <w:rsid w:val="004D5B0D"/>
    <w:rsid w:val="004D7EB4"/>
    <w:rsid w:val="004E1CE8"/>
    <w:rsid w:val="004F2944"/>
    <w:rsid w:val="004F3F96"/>
    <w:rsid w:val="004F4291"/>
    <w:rsid w:val="004F6C08"/>
    <w:rsid w:val="00500DF7"/>
    <w:rsid w:val="0050333E"/>
    <w:rsid w:val="00504E0C"/>
    <w:rsid w:val="00511600"/>
    <w:rsid w:val="00514397"/>
    <w:rsid w:val="005164F3"/>
    <w:rsid w:val="00532808"/>
    <w:rsid w:val="00533CBF"/>
    <w:rsid w:val="00535278"/>
    <w:rsid w:val="0053620B"/>
    <w:rsid w:val="0054527C"/>
    <w:rsid w:val="005479EB"/>
    <w:rsid w:val="005503F2"/>
    <w:rsid w:val="00556DA7"/>
    <w:rsid w:val="00564F9F"/>
    <w:rsid w:val="005658E4"/>
    <w:rsid w:val="00565D91"/>
    <w:rsid w:val="00566D29"/>
    <w:rsid w:val="0056739E"/>
    <w:rsid w:val="00570E03"/>
    <w:rsid w:val="0057362C"/>
    <w:rsid w:val="0057568E"/>
    <w:rsid w:val="00575AA0"/>
    <w:rsid w:val="0057699C"/>
    <w:rsid w:val="005769FB"/>
    <w:rsid w:val="005907F8"/>
    <w:rsid w:val="00591E91"/>
    <w:rsid w:val="005920DB"/>
    <w:rsid w:val="005961BA"/>
    <w:rsid w:val="005A2625"/>
    <w:rsid w:val="005A2E74"/>
    <w:rsid w:val="005B1202"/>
    <w:rsid w:val="005B46E4"/>
    <w:rsid w:val="005B794E"/>
    <w:rsid w:val="005D2D6D"/>
    <w:rsid w:val="005D63AA"/>
    <w:rsid w:val="005E64EE"/>
    <w:rsid w:val="005F1E80"/>
    <w:rsid w:val="005F309D"/>
    <w:rsid w:val="005F428E"/>
    <w:rsid w:val="005F444C"/>
    <w:rsid w:val="005F5EE5"/>
    <w:rsid w:val="00600BC5"/>
    <w:rsid w:val="00602C8D"/>
    <w:rsid w:val="006051AC"/>
    <w:rsid w:val="00606587"/>
    <w:rsid w:val="00607132"/>
    <w:rsid w:val="0062020E"/>
    <w:rsid w:val="00631F2A"/>
    <w:rsid w:val="00633FD5"/>
    <w:rsid w:val="00642CF8"/>
    <w:rsid w:val="00642EF8"/>
    <w:rsid w:val="00645112"/>
    <w:rsid w:val="00647BCD"/>
    <w:rsid w:val="00654B92"/>
    <w:rsid w:val="00654BC4"/>
    <w:rsid w:val="006606CD"/>
    <w:rsid w:val="00661F39"/>
    <w:rsid w:val="00682C06"/>
    <w:rsid w:val="00684916"/>
    <w:rsid w:val="00690D21"/>
    <w:rsid w:val="006931B1"/>
    <w:rsid w:val="0069557F"/>
    <w:rsid w:val="00696E52"/>
    <w:rsid w:val="006A3299"/>
    <w:rsid w:val="006A666E"/>
    <w:rsid w:val="006A7914"/>
    <w:rsid w:val="006B0216"/>
    <w:rsid w:val="006B241A"/>
    <w:rsid w:val="006B5B1B"/>
    <w:rsid w:val="006B6859"/>
    <w:rsid w:val="006C1743"/>
    <w:rsid w:val="006D1BEC"/>
    <w:rsid w:val="006D4A71"/>
    <w:rsid w:val="006D5B39"/>
    <w:rsid w:val="006D79FC"/>
    <w:rsid w:val="006E1D09"/>
    <w:rsid w:val="006E2E3A"/>
    <w:rsid w:val="006E4385"/>
    <w:rsid w:val="006E4AD8"/>
    <w:rsid w:val="006F5A2A"/>
    <w:rsid w:val="006F6AE7"/>
    <w:rsid w:val="006F7489"/>
    <w:rsid w:val="006F7C91"/>
    <w:rsid w:val="00701CF5"/>
    <w:rsid w:val="0070208E"/>
    <w:rsid w:val="00702997"/>
    <w:rsid w:val="00703A7A"/>
    <w:rsid w:val="00713F7B"/>
    <w:rsid w:val="00716DF5"/>
    <w:rsid w:val="007206F4"/>
    <w:rsid w:val="00720FB4"/>
    <w:rsid w:val="007223B4"/>
    <w:rsid w:val="00722E1E"/>
    <w:rsid w:val="00723DC2"/>
    <w:rsid w:val="00726391"/>
    <w:rsid w:val="007303E6"/>
    <w:rsid w:val="00731010"/>
    <w:rsid w:val="00732955"/>
    <w:rsid w:val="007344B5"/>
    <w:rsid w:val="00742599"/>
    <w:rsid w:val="00744367"/>
    <w:rsid w:val="00744EAC"/>
    <w:rsid w:val="007464EB"/>
    <w:rsid w:val="00754BDD"/>
    <w:rsid w:val="00763DDB"/>
    <w:rsid w:val="0077078C"/>
    <w:rsid w:val="00771A57"/>
    <w:rsid w:val="007748C6"/>
    <w:rsid w:val="00780EB4"/>
    <w:rsid w:val="00781342"/>
    <w:rsid w:val="00787825"/>
    <w:rsid w:val="007905AF"/>
    <w:rsid w:val="00792841"/>
    <w:rsid w:val="0079435F"/>
    <w:rsid w:val="0079587C"/>
    <w:rsid w:val="007A431E"/>
    <w:rsid w:val="007B168D"/>
    <w:rsid w:val="007C107D"/>
    <w:rsid w:val="007C10D0"/>
    <w:rsid w:val="007C1950"/>
    <w:rsid w:val="007C30B8"/>
    <w:rsid w:val="007C3D9C"/>
    <w:rsid w:val="007D59CB"/>
    <w:rsid w:val="007D7356"/>
    <w:rsid w:val="007E16CA"/>
    <w:rsid w:val="007E56EB"/>
    <w:rsid w:val="007F3DC1"/>
    <w:rsid w:val="007F797B"/>
    <w:rsid w:val="00800DE7"/>
    <w:rsid w:val="00801B87"/>
    <w:rsid w:val="00803D5E"/>
    <w:rsid w:val="0082467F"/>
    <w:rsid w:val="008258E8"/>
    <w:rsid w:val="00833F21"/>
    <w:rsid w:val="0083506E"/>
    <w:rsid w:val="00844A0F"/>
    <w:rsid w:val="00845E28"/>
    <w:rsid w:val="00852AEC"/>
    <w:rsid w:val="00853CFC"/>
    <w:rsid w:val="00855D83"/>
    <w:rsid w:val="0086013A"/>
    <w:rsid w:val="008637BD"/>
    <w:rsid w:val="00867C11"/>
    <w:rsid w:val="0087441A"/>
    <w:rsid w:val="00877373"/>
    <w:rsid w:val="00882B13"/>
    <w:rsid w:val="00883F06"/>
    <w:rsid w:val="008858F3"/>
    <w:rsid w:val="008A1F80"/>
    <w:rsid w:val="008A3100"/>
    <w:rsid w:val="008A4FEC"/>
    <w:rsid w:val="008A577E"/>
    <w:rsid w:val="008A7519"/>
    <w:rsid w:val="008B760B"/>
    <w:rsid w:val="008C08FA"/>
    <w:rsid w:val="008C5685"/>
    <w:rsid w:val="008C5D4C"/>
    <w:rsid w:val="008D6CE3"/>
    <w:rsid w:val="008D7484"/>
    <w:rsid w:val="008E12FC"/>
    <w:rsid w:val="008E19E7"/>
    <w:rsid w:val="008E1D64"/>
    <w:rsid w:val="008E3F20"/>
    <w:rsid w:val="008E5F45"/>
    <w:rsid w:val="00905EAF"/>
    <w:rsid w:val="00906A9C"/>
    <w:rsid w:val="009131EC"/>
    <w:rsid w:val="00913B04"/>
    <w:rsid w:val="00915AA2"/>
    <w:rsid w:val="0091647F"/>
    <w:rsid w:val="009225D2"/>
    <w:rsid w:val="009263DF"/>
    <w:rsid w:val="00926C3B"/>
    <w:rsid w:val="00930070"/>
    <w:rsid w:val="009315DF"/>
    <w:rsid w:val="00931CF4"/>
    <w:rsid w:val="00936430"/>
    <w:rsid w:val="00942626"/>
    <w:rsid w:val="00942C92"/>
    <w:rsid w:val="0094414F"/>
    <w:rsid w:val="00944BC2"/>
    <w:rsid w:val="009450F4"/>
    <w:rsid w:val="00951C72"/>
    <w:rsid w:val="009531CA"/>
    <w:rsid w:val="00953744"/>
    <w:rsid w:val="00955834"/>
    <w:rsid w:val="009600D5"/>
    <w:rsid w:val="00962455"/>
    <w:rsid w:val="00982E55"/>
    <w:rsid w:val="00983F3D"/>
    <w:rsid w:val="00985C9B"/>
    <w:rsid w:val="00986F3D"/>
    <w:rsid w:val="009911C3"/>
    <w:rsid w:val="00993CFD"/>
    <w:rsid w:val="0099426A"/>
    <w:rsid w:val="009A0C13"/>
    <w:rsid w:val="009A1104"/>
    <w:rsid w:val="009A1E13"/>
    <w:rsid w:val="009A3DC1"/>
    <w:rsid w:val="009A5AE6"/>
    <w:rsid w:val="009A72AF"/>
    <w:rsid w:val="009B0197"/>
    <w:rsid w:val="009B0688"/>
    <w:rsid w:val="009B4246"/>
    <w:rsid w:val="009B460C"/>
    <w:rsid w:val="009B79D4"/>
    <w:rsid w:val="009C3B34"/>
    <w:rsid w:val="009C6136"/>
    <w:rsid w:val="009C7B5D"/>
    <w:rsid w:val="009D12AC"/>
    <w:rsid w:val="009D3DA4"/>
    <w:rsid w:val="009D4ABC"/>
    <w:rsid w:val="009D5C58"/>
    <w:rsid w:val="009E0120"/>
    <w:rsid w:val="009E0F68"/>
    <w:rsid w:val="009E11AE"/>
    <w:rsid w:val="009E57CE"/>
    <w:rsid w:val="009E78A7"/>
    <w:rsid w:val="009F0A7E"/>
    <w:rsid w:val="009F7A3B"/>
    <w:rsid w:val="00A0176B"/>
    <w:rsid w:val="00A01DB1"/>
    <w:rsid w:val="00A04B98"/>
    <w:rsid w:val="00A1016A"/>
    <w:rsid w:val="00A10520"/>
    <w:rsid w:val="00A11B0E"/>
    <w:rsid w:val="00A1242C"/>
    <w:rsid w:val="00A23A9A"/>
    <w:rsid w:val="00A320A0"/>
    <w:rsid w:val="00A3293B"/>
    <w:rsid w:val="00A3367E"/>
    <w:rsid w:val="00A35C18"/>
    <w:rsid w:val="00A37E9D"/>
    <w:rsid w:val="00A435AB"/>
    <w:rsid w:val="00A57899"/>
    <w:rsid w:val="00A738EF"/>
    <w:rsid w:val="00A7491A"/>
    <w:rsid w:val="00A85FBB"/>
    <w:rsid w:val="00A90925"/>
    <w:rsid w:val="00A90D22"/>
    <w:rsid w:val="00A953A6"/>
    <w:rsid w:val="00A95926"/>
    <w:rsid w:val="00A95B8C"/>
    <w:rsid w:val="00AA0E87"/>
    <w:rsid w:val="00AA4832"/>
    <w:rsid w:val="00AA49C8"/>
    <w:rsid w:val="00AA75EF"/>
    <w:rsid w:val="00AA7EDD"/>
    <w:rsid w:val="00AB11A0"/>
    <w:rsid w:val="00AB38B9"/>
    <w:rsid w:val="00AB67F9"/>
    <w:rsid w:val="00AB69DB"/>
    <w:rsid w:val="00AB7843"/>
    <w:rsid w:val="00AC1F32"/>
    <w:rsid w:val="00AC5264"/>
    <w:rsid w:val="00AD0A9B"/>
    <w:rsid w:val="00AD1B26"/>
    <w:rsid w:val="00AD517A"/>
    <w:rsid w:val="00AD5A60"/>
    <w:rsid w:val="00AE3BA3"/>
    <w:rsid w:val="00AE5EAF"/>
    <w:rsid w:val="00AF21CF"/>
    <w:rsid w:val="00AF51E3"/>
    <w:rsid w:val="00B021CB"/>
    <w:rsid w:val="00B03690"/>
    <w:rsid w:val="00B06899"/>
    <w:rsid w:val="00B1263C"/>
    <w:rsid w:val="00B1271E"/>
    <w:rsid w:val="00B2436B"/>
    <w:rsid w:val="00B26CB2"/>
    <w:rsid w:val="00B31804"/>
    <w:rsid w:val="00B33BC1"/>
    <w:rsid w:val="00B41487"/>
    <w:rsid w:val="00B4202C"/>
    <w:rsid w:val="00B452E9"/>
    <w:rsid w:val="00B54417"/>
    <w:rsid w:val="00B62734"/>
    <w:rsid w:val="00B71041"/>
    <w:rsid w:val="00B7176B"/>
    <w:rsid w:val="00B71F5C"/>
    <w:rsid w:val="00B74489"/>
    <w:rsid w:val="00B80EF7"/>
    <w:rsid w:val="00B8332D"/>
    <w:rsid w:val="00B94190"/>
    <w:rsid w:val="00BA29E5"/>
    <w:rsid w:val="00BA6E91"/>
    <w:rsid w:val="00BA7EE9"/>
    <w:rsid w:val="00BB5710"/>
    <w:rsid w:val="00BB64E6"/>
    <w:rsid w:val="00BC1558"/>
    <w:rsid w:val="00BC1F94"/>
    <w:rsid w:val="00BC6ECC"/>
    <w:rsid w:val="00BC796B"/>
    <w:rsid w:val="00BD1088"/>
    <w:rsid w:val="00BD21B0"/>
    <w:rsid w:val="00BD321E"/>
    <w:rsid w:val="00BE04CD"/>
    <w:rsid w:val="00BE2490"/>
    <w:rsid w:val="00C1366A"/>
    <w:rsid w:val="00C13F7B"/>
    <w:rsid w:val="00C200EF"/>
    <w:rsid w:val="00C22C09"/>
    <w:rsid w:val="00C24976"/>
    <w:rsid w:val="00C32BB6"/>
    <w:rsid w:val="00C35D1C"/>
    <w:rsid w:val="00C373BF"/>
    <w:rsid w:val="00C4086D"/>
    <w:rsid w:val="00C54510"/>
    <w:rsid w:val="00C56D99"/>
    <w:rsid w:val="00C62625"/>
    <w:rsid w:val="00C70E80"/>
    <w:rsid w:val="00C71992"/>
    <w:rsid w:val="00C739FC"/>
    <w:rsid w:val="00C822F6"/>
    <w:rsid w:val="00C83038"/>
    <w:rsid w:val="00C85DE0"/>
    <w:rsid w:val="00C933A5"/>
    <w:rsid w:val="00C94369"/>
    <w:rsid w:val="00C943D1"/>
    <w:rsid w:val="00C95BFE"/>
    <w:rsid w:val="00CA48A9"/>
    <w:rsid w:val="00CA6EB0"/>
    <w:rsid w:val="00CB2F28"/>
    <w:rsid w:val="00CC0E99"/>
    <w:rsid w:val="00CC32A4"/>
    <w:rsid w:val="00CC6EA7"/>
    <w:rsid w:val="00CD1313"/>
    <w:rsid w:val="00CD1C8C"/>
    <w:rsid w:val="00CD1FE1"/>
    <w:rsid w:val="00CD2496"/>
    <w:rsid w:val="00CD3B2F"/>
    <w:rsid w:val="00CD5439"/>
    <w:rsid w:val="00CD614C"/>
    <w:rsid w:val="00CE24E6"/>
    <w:rsid w:val="00CE26F9"/>
    <w:rsid w:val="00CE444A"/>
    <w:rsid w:val="00CF05BC"/>
    <w:rsid w:val="00CF14FF"/>
    <w:rsid w:val="00CF756C"/>
    <w:rsid w:val="00D0705B"/>
    <w:rsid w:val="00D14C59"/>
    <w:rsid w:val="00D16F1F"/>
    <w:rsid w:val="00D212B8"/>
    <w:rsid w:val="00D2167E"/>
    <w:rsid w:val="00D269ED"/>
    <w:rsid w:val="00D3066D"/>
    <w:rsid w:val="00D36107"/>
    <w:rsid w:val="00D4143B"/>
    <w:rsid w:val="00D431E2"/>
    <w:rsid w:val="00D478E0"/>
    <w:rsid w:val="00D47F1E"/>
    <w:rsid w:val="00D52918"/>
    <w:rsid w:val="00D52E2C"/>
    <w:rsid w:val="00D5564B"/>
    <w:rsid w:val="00D563B3"/>
    <w:rsid w:val="00D5760F"/>
    <w:rsid w:val="00D600C8"/>
    <w:rsid w:val="00D600F2"/>
    <w:rsid w:val="00D64640"/>
    <w:rsid w:val="00D74B54"/>
    <w:rsid w:val="00D80497"/>
    <w:rsid w:val="00D87AC7"/>
    <w:rsid w:val="00D9232F"/>
    <w:rsid w:val="00D95AFB"/>
    <w:rsid w:val="00DA2E89"/>
    <w:rsid w:val="00DA6906"/>
    <w:rsid w:val="00DB0BCA"/>
    <w:rsid w:val="00DB1A75"/>
    <w:rsid w:val="00DB6840"/>
    <w:rsid w:val="00DB6B6C"/>
    <w:rsid w:val="00DB7E0A"/>
    <w:rsid w:val="00DC7879"/>
    <w:rsid w:val="00DD183E"/>
    <w:rsid w:val="00DD1FBC"/>
    <w:rsid w:val="00DD5779"/>
    <w:rsid w:val="00DE0744"/>
    <w:rsid w:val="00DE184A"/>
    <w:rsid w:val="00DE56FC"/>
    <w:rsid w:val="00DE6B69"/>
    <w:rsid w:val="00DE6C52"/>
    <w:rsid w:val="00DF1922"/>
    <w:rsid w:val="00DF4093"/>
    <w:rsid w:val="00E014DD"/>
    <w:rsid w:val="00E01D60"/>
    <w:rsid w:val="00E0435F"/>
    <w:rsid w:val="00E044F0"/>
    <w:rsid w:val="00E05066"/>
    <w:rsid w:val="00E13AFE"/>
    <w:rsid w:val="00E16067"/>
    <w:rsid w:val="00E16DC0"/>
    <w:rsid w:val="00E2177C"/>
    <w:rsid w:val="00E233EA"/>
    <w:rsid w:val="00E26783"/>
    <w:rsid w:val="00E30320"/>
    <w:rsid w:val="00E33657"/>
    <w:rsid w:val="00E4369F"/>
    <w:rsid w:val="00E4678D"/>
    <w:rsid w:val="00E47FE6"/>
    <w:rsid w:val="00E52098"/>
    <w:rsid w:val="00E53AA4"/>
    <w:rsid w:val="00E5577F"/>
    <w:rsid w:val="00E55B2F"/>
    <w:rsid w:val="00E64F9E"/>
    <w:rsid w:val="00E722BE"/>
    <w:rsid w:val="00E7260C"/>
    <w:rsid w:val="00E733A2"/>
    <w:rsid w:val="00E73557"/>
    <w:rsid w:val="00E735E2"/>
    <w:rsid w:val="00E750F5"/>
    <w:rsid w:val="00E8293F"/>
    <w:rsid w:val="00E83946"/>
    <w:rsid w:val="00E87036"/>
    <w:rsid w:val="00E93160"/>
    <w:rsid w:val="00E96A32"/>
    <w:rsid w:val="00EA3A47"/>
    <w:rsid w:val="00EA44DA"/>
    <w:rsid w:val="00EA49C2"/>
    <w:rsid w:val="00EA5351"/>
    <w:rsid w:val="00EA598A"/>
    <w:rsid w:val="00EA5D25"/>
    <w:rsid w:val="00EA6CF2"/>
    <w:rsid w:val="00EB06F4"/>
    <w:rsid w:val="00EB2258"/>
    <w:rsid w:val="00EB6762"/>
    <w:rsid w:val="00EB7ED4"/>
    <w:rsid w:val="00EC337C"/>
    <w:rsid w:val="00ED59C8"/>
    <w:rsid w:val="00ED5EDE"/>
    <w:rsid w:val="00ED72E4"/>
    <w:rsid w:val="00EE4DAF"/>
    <w:rsid w:val="00EE66C2"/>
    <w:rsid w:val="00EE773C"/>
    <w:rsid w:val="00EF262C"/>
    <w:rsid w:val="00EF283C"/>
    <w:rsid w:val="00EF4760"/>
    <w:rsid w:val="00F003B0"/>
    <w:rsid w:val="00F03A75"/>
    <w:rsid w:val="00F03D42"/>
    <w:rsid w:val="00F05405"/>
    <w:rsid w:val="00F05E28"/>
    <w:rsid w:val="00F12F74"/>
    <w:rsid w:val="00F14243"/>
    <w:rsid w:val="00F15DC6"/>
    <w:rsid w:val="00F166BA"/>
    <w:rsid w:val="00F17E54"/>
    <w:rsid w:val="00F21269"/>
    <w:rsid w:val="00F22E5C"/>
    <w:rsid w:val="00F30754"/>
    <w:rsid w:val="00F30981"/>
    <w:rsid w:val="00F51560"/>
    <w:rsid w:val="00F51B97"/>
    <w:rsid w:val="00F54BBD"/>
    <w:rsid w:val="00F5630B"/>
    <w:rsid w:val="00F5631F"/>
    <w:rsid w:val="00F60388"/>
    <w:rsid w:val="00F71077"/>
    <w:rsid w:val="00F81F10"/>
    <w:rsid w:val="00F8227A"/>
    <w:rsid w:val="00F94DFC"/>
    <w:rsid w:val="00F95631"/>
    <w:rsid w:val="00F956B0"/>
    <w:rsid w:val="00FA50C0"/>
    <w:rsid w:val="00FB0223"/>
    <w:rsid w:val="00FB2884"/>
    <w:rsid w:val="00FB4C8C"/>
    <w:rsid w:val="00FB4F13"/>
    <w:rsid w:val="00FB559B"/>
    <w:rsid w:val="00FC306D"/>
    <w:rsid w:val="00FC5D8F"/>
    <w:rsid w:val="00FC6934"/>
    <w:rsid w:val="00FD2197"/>
    <w:rsid w:val="00FD6A55"/>
    <w:rsid w:val="00FD75FB"/>
    <w:rsid w:val="00FE7B91"/>
    <w:rsid w:val="00FE7C2E"/>
    <w:rsid w:val="00FF4D23"/>
    <w:rsid w:val="00FF549C"/>
    <w:rsid w:val="00FF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Wingdings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484"/>
    <w:pPr>
      <w:jc w:val="both"/>
    </w:pPr>
    <w:rPr>
      <w:rFonts w:ascii="MS Serif" w:hAnsi="MS Serif"/>
      <w:sz w:val="22"/>
      <w:szCs w:val="22"/>
    </w:rPr>
  </w:style>
  <w:style w:type="paragraph" w:styleId="Titolo6">
    <w:name w:val="heading 6"/>
    <w:basedOn w:val="Normale"/>
    <w:next w:val="Normale"/>
    <w:qFormat/>
    <w:rsid w:val="004F4291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next w:val="Normale"/>
    <w:qFormat/>
    <w:rsid w:val="008D7484"/>
    <w:rPr>
      <w:lang w:eastAsia="ar-SA"/>
    </w:rPr>
  </w:style>
  <w:style w:type="paragraph" w:customStyle="1" w:styleId="Titolo11">
    <w:name w:val="Titolo 11"/>
    <w:basedOn w:val="Normale1"/>
    <w:next w:val="Normale1"/>
    <w:qFormat/>
    <w:rsid w:val="008D7484"/>
    <w:pPr>
      <w:keepNext/>
      <w:tabs>
        <w:tab w:val="left" w:pos="4962"/>
        <w:tab w:val="left" w:pos="7797"/>
      </w:tabs>
      <w:outlineLvl w:val="0"/>
    </w:pPr>
    <w:rPr>
      <w:i/>
      <w:sz w:val="12"/>
      <w:szCs w:val="12"/>
    </w:rPr>
  </w:style>
  <w:style w:type="paragraph" w:customStyle="1" w:styleId="Titolo21">
    <w:name w:val="Titolo 21"/>
    <w:basedOn w:val="Normale1"/>
    <w:next w:val="Normale1"/>
    <w:qFormat/>
    <w:rsid w:val="008D7484"/>
    <w:pPr>
      <w:keepNext/>
      <w:numPr>
        <w:ilvl w:val="1"/>
      </w:numPr>
      <w:outlineLvl w:val="1"/>
    </w:pPr>
    <w:rPr>
      <w:i/>
      <w:sz w:val="24"/>
      <w:szCs w:val="24"/>
    </w:rPr>
  </w:style>
  <w:style w:type="paragraph" w:customStyle="1" w:styleId="Titolo31">
    <w:name w:val="Titolo 31"/>
    <w:basedOn w:val="Normale1"/>
    <w:next w:val="Normale1"/>
    <w:qFormat/>
    <w:rsid w:val="008D7484"/>
    <w:pPr>
      <w:keepNext/>
      <w:numPr>
        <w:ilvl w:val="2"/>
      </w:numPr>
      <w:jc w:val="center"/>
      <w:outlineLvl w:val="2"/>
    </w:pPr>
    <w:rPr>
      <w:b/>
      <w:sz w:val="32"/>
      <w:szCs w:val="32"/>
    </w:rPr>
  </w:style>
  <w:style w:type="paragraph" w:customStyle="1" w:styleId="Titolo41">
    <w:name w:val="Titolo 41"/>
    <w:basedOn w:val="Normale1"/>
    <w:next w:val="Normale1"/>
    <w:qFormat/>
    <w:rsid w:val="008D7484"/>
    <w:pPr>
      <w:keepNext/>
      <w:numPr>
        <w:ilvl w:val="3"/>
      </w:numPr>
      <w:jc w:val="center"/>
      <w:outlineLvl w:val="3"/>
    </w:pPr>
    <w:rPr>
      <w:sz w:val="28"/>
      <w:szCs w:val="28"/>
    </w:rPr>
  </w:style>
  <w:style w:type="paragraph" w:customStyle="1" w:styleId="Titolo51">
    <w:name w:val="Titolo 51"/>
    <w:basedOn w:val="Normale1"/>
    <w:next w:val="Normale1"/>
    <w:qFormat/>
    <w:rsid w:val="008D7484"/>
    <w:pPr>
      <w:keepNext/>
      <w:numPr>
        <w:ilvl w:val="4"/>
      </w:numPr>
      <w:jc w:val="center"/>
      <w:outlineLvl w:val="4"/>
    </w:pPr>
    <w:rPr>
      <w:rFonts w:ascii="Arial" w:hAnsi="Arial"/>
      <w:sz w:val="28"/>
      <w:szCs w:val="28"/>
    </w:rPr>
  </w:style>
  <w:style w:type="paragraph" w:customStyle="1" w:styleId="Titolo61">
    <w:name w:val="Titolo 61"/>
    <w:basedOn w:val="Normale1"/>
    <w:next w:val="Normale1"/>
    <w:qFormat/>
    <w:rsid w:val="008D7484"/>
    <w:pPr>
      <w:keepNext/>
      <w:numPr>
        <w:ilvl w:val="5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jc w:val="center"/>
      <w:outlineLvl w:val="5"/>
    </w:pPr>
    <w:rPr>
      <w:b/>
      <w:sz w:val="28"/>
      <w:szCs w:val="28"/>
    </w:rPr>
  </w:style>
  <w:style w:type="paragraph" w:customStyle="1" w:styleId="Titolo71">
    <w:name w:val="Titolo 71"/>
    <w:basedOn w:val="Normale1"/>
    <w:next w:val="Normale1"/>
    <w:qFormat/>
    <w:rsid w:val="008D7484"/>
    <w:pPr>
      <w:keepNext/>
      <w:numPr>
        <w:ilvl w:val="6"/>
      </w:numPr>
      <w:jc w:val="center"/>
      <w:outlineLvl w:val="6"/>
    </w:pPr>
    <w:rPr>
      <w:b/>
      <w:sz w:val="18"/>
      <w:szCs w:val="18"/>
    </w:rPr>
  </w:style>
  <w:style w:type="paragraph" w:customStyle="1" w:styleId="Titolo81">
    <w:name w:val="Titolo 81"/>
    <w:basedOn w:val="Normale1"/>
    <w:next w:val="Normale1"/>
    <w:qFormat/>
    <w:rsid w:val="008D7484"/>
    <w:pPr>
      <w:keepNext/>
      <w:numPr>
        <w:ilvl w:val="7"/>
      </w:numPr>
      <w:tabs>
        <w:tab w:val="left" w:pos="6237"/>
        <w:tab w:val="left" w:pos="7797"/>
      </w:tabs>
      <w:jc w:val="center"/>
      <w:outlineLvl w:val="7"/>
    </w:pPr>
    <w:rPr>
      <w:b/>
      <w:sz w:val="24"/>
      <w:szCs w:val="24"/>
    </w:rPr>
  </w:style>
  <w:style w:type="paragraph" w:customStyle="1" w:styleId="Titolo91">
    <w:name w:val="Titolo 91"/>
    <w:basedOn w:val="Normale1"/>
    <w:next w:val="Normale1"/>
    <w:qFormat/>
    <w:rsid w:val="008D7484"/>
    <w:pPr>
      <w:keepNext/>
      <w:numPr>
        <w:ilvl w:val="8"/>
      </w:numPr>
      <w:jc w:val="center"/>
      <w:outlineLvl w:val="8"/>
    </w:pPr>
    <w:rPr>
      <w:b/>
    </w:rPr>
  </w:style>
  <w:style w:type="character" w:customStyle="1" w:styleId="Caratterepredefinitoparagrafo1">
    <w:name w:val="Carattere predefinito paragrafo1"/>
    <w:rsid w:val="008D7484"/>
  </w:style>
  <w:style w:type="table" w:customStyle="1" w:styleId="Tabellanormale1">
    <w:name w:val="Tabella normale1"/>
    <w:semiHidden/>
    <w:rsid w:val="008D74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semiHidden/>
    <w:rsid w:val="008D7484"/>
  </w:style>
  <w:style w:type="character" w:customStyle="1" w:styleId="WW8Num2z0">
    <w:name w:val="WW8Num2z0"/>
    <w:rsid w:val="008D7484"/>
    <w:rPr>
      <w:rFonts w:ascii="Wingdings" w:hAnsi="Wingdings"/>
    </w:rPr>
  </w:style>
  <w:style w:type="character" w:customStyle="1" w:styleId="WW8Num3z0">
    <w:name w:val="WW8Num3z0"/>
    <w:rsid w:val="008D7484"/>
    <w:rPr>
      <w:sz w:val="24"/>
      <w:szCs w:val="24"/>
    </w:rPr>
  </w:style>
  <w:style w:type="character" w:customStyle="1" w:styleId="WW8Num4z0">
    <w:name w:val="WW8Num4z0"/>
    <w:rsid w:val="008D7484"/>
    <w:rPr>
      <w:rFonts w:ascii="Wingdings" w:hAnsi="Wingdings"/>
    </w:rPr>
  </w:style>
  <w:style w:type="character" w:customStyle="1" w:styleId="WW8Num5z0">
    <w:name w:val="WW8Num5z0"/>
    <w:rsid w:val="008D7484"/>
    <w:rPr>
      <w:rFonts w:ascii="Symbol" w:hAnsi="Symbol"/>
    </w:rPr>
  </w:style>
  <w:style w:type="character" w:customStyle="1" w:styleId="WW8Num6z0">
    <w:name w:val="WW8Num6z0"/>
    <w:rsid w:val="008D7484"/>
    <w:rPr>
      <w:rFonts w:ascii="Times New Roman" w:hAnsi="Times New Roman"/>
      <w:b/>
      <w:i w:val="0"/>
      <w:sz w:val="24"/>
      <w:szCs w:val="24"/>
    </w:rPr>
  </w:style>
  <w:style w:type="character" w:customStyle="1" w:styleId="WW8Num7z0">
    <w:name w:val="WW8Num7z0"/>
    <w:rsid w:val="008D7484"/>
    <w:rPr>
      <w:b/>
    </w:rPr>
  </w:style>
  <w:style w:type="character" w:customStyle="1" w:styleId="WW8Num8z1">
    <w:name w:val="WW8Num8z1"/>
    <w:rsid w:val="008D7484"/>
    <w:rPr>
      <w:rFonts w:ascii="Wingdings" w:hAnsi="Wingdings"/>
    </w:rPr>
  </w:style>
  <w:style w:type="character" w:customStyle="1" w:styleId="WW8Num8z4">
    <w:name w:val="WW8Num8z4"/>
    <w:rsid w:val="008D7484"/>
    <w:rPr>
      <w:sz w:val="22"/>
      <w:szCs w:val="22"/>
    </w:rPr>
  </w:style>
  <w:style w:type="character" w:customStyle="1" w:styleId="WW8Num10z0">
    <w:name w:val="WW8Num10z0"/>
    <w:rsid w:val="008D7484"/>
    <w:rPr>
      <w:rFonts w:ascii="Symbol" w:hAnsi="Symbol"/>
    </w:rPr>
  </w:style>
  <w:style w:type="character" w:customStyle="1" w:styleId="WW8Num11z0">
    <w:name w:val="WW8Num11z0"/>
    <w:rsid w:val="008D7484"/>
    <w:rPr>
      <w:rFonts w:ascii="Symbol" w:hAnsi="Symbol"/>
    </w:rPr>
  </w:style>
  <w:style w:type="character" w:customStyle="1" w:styleId="WW8Num12z0">
    <w:name w:val="WW8Num12z0"/>
    <w:rsid w:val="008D7484"/>
    <w:rPr>
      <w:rFonts w:ascii="Symbol" w:hAnsi="Symbol"/>
      <w:color w:val="000000"/>
    </w:rPr>
  </w:style>
  <w:style w:type="character" w:customStyle="1" w:styleId="WW8Num13z0">
    <w:name w:val="WW8Num13z0"/>
    <w:rsid w:val="008D7484"/>
    <w:rPr>
      <w:rFonts w:ascii="Symbol" w:hAnsi="Symbol"/>
    </w:rPr>
  </w:style>
  <w:style w:type="character" w:customStyle="1" w:styleId="WW8Num14z0">
    <w:name w:val="WW8Num14z0"/>
    <w:rsid w:val="008D7484"/>
    <w:rPr>
      <w:rFonts w:ascii="Symbol" w:hAnsi="Symbol"/>
    </w:rPr>
  </w:style>
  <w:style w:type="character" w:customStyle="1" w:styleId="WW8Num14z2">
    <w:name w:val="WW8Num14z2"/>
    <w:rsid w:val="008D7484"/>
    <w:rPr>
      <w:rFonts w:ascii="Wingdings" w:hAnsi="Wingdings"/>
      <w:sz w:val="20"/>
      <w:szCs w:val="20"/>
    </w:rPr>
  </w:style>
  <w:style w:type="character" w:customStyle="1" w:styleId="WW8Num15z0">
    <w:name w:val="WW8Num15z0"/>
    <w:rsid w:val="008D7484"/>
    <w:rPr>
      <w:b/>
      <w:i w:val="0"/>
      <w:sz w:val="18"/>
      <w:szCs w:val="18"/>
    </w:rPr>
  </w:style>
  <w:style w:type="character" w:customStyle="1" w:styleId="WW8Num15z2">
    <w:name w:val="WW8Num15z2"/>
    <w:rsid w:val="008D7484"/>
    <w:rPr>
      <w:rFonts w:ascii="Wingdings" w:hAnsi="Wingdings"/>
      <w:sz w:val="20"/>
      <w:szCs w:val="20"/>
    </w:rPr>
  </w:style>
  <w:style w:type="character" w:customStyle="1" w:styleId="WW8Num15z3">
    <w:name w:val="WW8Num15z3"/>
    <w:rsid w:val="008D7484"/>
    <w:rPr>
      <w:rFonts w:ascii="Symbol" w:hAnsi="Symbol"/>
    </w:rPr>
  </w:style>
  <w:style w:type="character" w:customStyle="1" w:styleId="WW8Num15z4">
    <w:name w:val="WW8Num15z4"/>
    <w:rsid w:val="008D7484"/>
    <w:rPr>
      <w:rFonts w:ascii="Courier New" w:hAnsi="Courier New"/>
    </w:rPr>
  </w:style>
  <w:style w:type="character" w:customStyle="1" w:styleId="WW8Num16z0">
    <w:name w:val="WW8Num16z0"/>
    <w:rsid w:val="008D7484"/>
    <w:rPr>
      <w:rFonts w:ascii="Wingdings" w:hAnsi="Wingdings"/>
    </w:rPr>
  </w:style>
  <w:style w:type="character" w:customStyle="1" w:styleId="WW8Num17z0">
    <w:name w:val="WW8Num17z0"/>
    <w:rsid w:val="008D7484"/>
    <w:rPr>
      <w:b w:val="0"/>
      <w:i w:val="0"/>
      <w:sz w:val="24"/>
      <w:szCs w:val="24"/>
    </w:rPr>
  </w:style>
  <w:style w:type="character" w:customStyle="1" w:styleId="WW8Num18z0">
    <w:name w:val="WW8Num18z0"/>
    <w:rsid w:val="008D7484"/>
    <w:rPr>
      <w:rFonts w:ascii="Times New Roman" w:hAnsi="Times New Roman"/>
      <w:b w:val="0"/>
      <w:i w:val="0"/>
      <w:sz w:val="24"/>
      <w:szCs w:val="24"/>
      <w:u w:val="none"/>
    </w:rPr>
  </w:style>
  <w:style w:type="character" w:customStyle="1" w:styleId="WW8Num21z0">
    <w:name w:val="WW8Num21z0"/>
    <w:rsid w:val="008D7484"/>
    <w:rPr>
      <w:rFonts w:ascii="OpenSymbol" w:hAnsi="OpenSymbol"/>
    </w:rPr>
  </w:style>
  <w:style w:type="character" w:customStyle="1" w:styleId="WW8Num22z0">
    <w:name w:val="WW8Num22z0"/>
    <w:rsid w:val="008D7484"/>
    <w:rPr>
      <w:rFonts w:ascii="OpenSymbol" w:hAnsi="OpenSymbol"/>
    </w:rPr>
  </w:style>
  <w:style w:type="character" w:customStyle="1" w:styleId="WW8Num24z1">
    <w:name w:val="WW8Num24z1"/>
    <w:rsid w:val="008D7484"/>
    <w:rPr>
      <w:rFonts w:ascii="Symbol" w:hAnsi="Symbol"/>
    </w:rPr>
  </w:style>
  <w:style w:type="character" w:customStyle="1" w:styleId="WW8Num26z0">
    <w:name w:val="WW8Num26z0"/>
    <w:rsid w:val="008D7484"/>
    <w:rPr>
      <w:b/>
    </w:rPr>
  </w:style>
  <w:style w:type="character" w:customStyle="1" w:styleId="WW8Num28z0">
    <w:name w:val="WW8Num28z0"/>
    <w:rsid w:val="008D7484"/>
    <w:rPr>
      <w:rFonts w:ascii="Symbol" w:hAnsi="Symbol"/>
    </w:rPr>
  </w:style>
  <w:style w:type="character" w:customStyle="1" w:styleId="WW8Num29z0">
    <w:name w:val="WW8Num29z0"/>
    <w:rsid w:val="008D7484"/>
    <w:rPr>
      <w:rFonts w:ascii="Symbol" w:hAnsi="Symbol"/>
    </w:rPr>
  </w:style>
  <w:style w:type="character" w:customStyle="1" w:styleId="WW8Num30z0">
    <w:name w:val="WW8Num30z0"/>
    <w:rsid w:val="008D7484"/>
    <w:rPr>
      <w:rFonts w:ascii="Symbol" w:hAnsi="Symbol"/>
    </w:rPr>
  </w:style>
  <w:style w:type="character" w:customStyle="1" w:styleId="WW8Num32z0">
    <w:name w:val="WW8Num32z0"/>
    <w:rsid w:val="008D7484"/>
    <w:rPr>
      <w:rFonts w:ascii="Symbol" w:hAnsi="Symbol"/>
    </w:rPr>
  </w:style>
  <w:style w:type="character" w:customStyle="1" w:styleId="WW8Num32z4">
    <w:name w:val="WW8Num32z4"/>
    <w:rsid w:val="008D7484"/>
    <w:rPr>
      <w:rFonts w:ascii="Wingdings" w:eastAsia="Times New Roman" w:hAnsi="Wingdings"/>
    </w:rPr>
  </w:style>
  <w:style w:type="character" w:customStyle="1" w:styleId="WW8Num34z1">
    <w:name w:val="WW8Num34z1"/>
    <w:rsid w:val="008D7484"/>
    <w:rPr>
      <w:sz w:val="20"/>
      <w:szCs w:val="20"/>
    </w:rPr>
  </w:style>
  <w:style w:type="character" w:customStyle="1" w:styleId="WW8Num34z2">
    <w:name w:val="WW8Num34z2"/>
    <w:rsid w:val="008D7484"/>
    <w:rPr>
      <w:rFonts w:ascii="Symbol" w:hAnsi="Symbol"/>
      <w:sz w:val="22"/>
      <w:szCs w:val="22"/>
    </w:rPr>
  </w:style>
  <w:style w:type="character" w:customStyle="1" w:styleId="WW8Num34z3">
    <w:name w:val="WW8Num34z3"/>
    <w:rsid w:val="008D7484"/>
    <w:rPr>
      <w:rFonts w:ascii="Times New Roman" w:hAnsi="Times New Roman"/>
    </w:rPr>
  </w:style>
  <w:style w:type="character" w:customStyle="1" w:styleId="WW8Num35z0">
    <w:name w:val="WW8Num35z0"/>
    <w:rsid w:val="008D7484"/>
    <w:rPr>
      <w:b w:val="0"/>
      <w:i w:val="0"/>
      <w:sz w:val="24"/>
      <w:szCs w:val="24"/>
    </w:rPr>
  </w:style>
  <w:style w:type="character" w:customStyle="1" w:styleId="WW8Num36z0">
    <w:name w:val="WW8Num36z0"/>
    <w:rsid w:val="008D7484"/>
    <w:rPr>
      <w:i w:val="0"/>
    </w:rPr>
  </w:style>
  <w:style w:type="character" w:customStyle="1" w:styleId="WW8Num37z0">
    <w:name w:val="WW8Num37z0"/>
    <w:rsid w:val="008D7484"/>
    <w:rPr>
      <w:i w:val="0"/>
    </w:rPr>
  </w:style>
  <w:style w:type="character" w:customStyle="1" w:styleId="WW8Num38z0">
    <w:name w:val="WW8Num38z0"/>
    <w:rsid w:val="008D7484"/>
    <w:rPr>
      <w:rFonts w:ascii="Times New Roman" w:hAnsi="Times New Roman"/>
      <w:b/>
      <w:i w:val="0"/>
      <w:sz w:val="24"/>
      <w:szCs w:val="24"/>
    </w:rPr>
  </w:style>
  <w:style w:type="character" w:customStyle="1" w:styleId="WW8Num39z0">
    <w:name w:val="WW8Num39z0"/>
    <w:rsid w:val="008D7484"/>
    <w:rPr>
      <w:rFonts w:ascii="Times New Roman" w:hAnsi="Times New Roman"/>
      <w:b/>
      <w:i w:val="0"/>
      <w:sz w:val="24"/>
      <w:szCs w:val="24"/>
    </w:rPr>
  </w:style>
  <w:style w:type="character" w:customStyle="1" w:styleId="WW8Num41z0">
    <w:name w:val="WW8Num41z0"/>
    <w:rsid w:val="008D7484"/>
    <w:rPr>
      <w:rFonts w:ascii="Symbol" w:hAnsi="Symbol"/>
    </w:rPr>
  </w:style>
  <w:style w:type="character" w:customStyle="1" w:styleId="WW8Num41z1">
    <w:name w:val="WW8Num41z1"/>
    <w:rsid w:val="008D7484"/>
    <w:rPr>
      <w:rFonts w:ascii="Courier New" w:eastAsia="Courier New" w:hAnsi="Courier New"/>
    </w:rPr>
  </w:style>
  <w:style w:type="character" w:customStyle="1" w:styleId="WW8Num41z2">
    <w:name w:val="WW8Num41z2"/>
    <w:rsid w:val="008D7484"/>
    <w:rPr>
      <w:rFonts w:ascii="Wingdings" w:hAnsi="Wingdings"/>
    </w:rPr>
  </w:style>
  <w:style w:type="character" w:customStyle="1" w:styleId="WW8Num41z3">
    <w:name w:val="WW8Num41z3"/>
    <w:rsid w:val="008D7484"/>
    <w:rPr>
      <w:rFonts w:ascii="Symbol" w:hAnsi="Symbol"/>
    </w:rPr>
  </w:style>
  <w:style w:type="character" w:customStyle="1" w:styleId="WW8Num43z0">
    <w:name w:val="WW8Num43z0"/>
    <w:rsid w:val="008D7484"/>
    <w:rPr>
      <w:rFonts w:ascii="Symbol" w:hAnsi="Symbol"/>
    </w:rPr>
  </w:style>
  <w:style w:type="character" w:customStyle="1" w:styleId="WW8Num43z1">
    <w:name w:val="WW8Num43z1"/>
    <w:rsid w:val="008D7484"/>
    <w:rPr>
      <w:rFonts w:ascii="Courier New" w:eastAsia="Courier New" w:hAnsi="Courier New"/>
    </w:rPr>
  </w:style>
  <w:style w:type="character" w:customStyle="1" w:styleId="WW8Num43z2">
    <w:name w:val="WW8Num43z2"/>
    <w:rsid w:val="008D7484"/>
    <w:rPr>
      <w:rFonts w:ascii="Wingdings" w:hAnsi="Wingdings"/>
    </w:rPr>
  </w:style>
  <w:style w:type="character" w:customStyle="1" w:styleId="WW8Num44z0">
    <w:name w:val="WW8Num44z0"/>
    <w:rsid w:val="008D7484"/>
    <w:rPr>
      <w:rFonts w:ascii="Bookman Old Style" w:hAnsi="Bookman Old Style"/>
    </w:rPr>
  </w:style>
  <w:style w:type="character" w:customStyle="1" w:styleId="WW8Num45z0">
    <w:name w:val="WW8Num45z0"/>
    <w:rsid w:val="008D7484"/>
    <w:rPr>
      <w:i w:val="0"/>
    </w:rPr>
  </w:style>
  <w:style w:type="character" w:customStyle="1" w:styleId="WW8Num46z0">
    <w:name w:val="WW8Num46z0"/>
    <w:rsid w:val="008D7484"/>
    <w:rPr>
      <w:rFonts w:ascii="Courier New" w:hAnsi="Courier New"/>
    </w:rPr>
  </w:style>
  <w:style w:type="character" w:customStyle="1" w:styleId="WW8Num48z0">
    <w:name w:val="WW8Num48z0"/>
    <w:rsid w:val="008D7484"/>
    <w:rPr>
      <w:rFonts w:ascii="Times New Roman" w:hAnsi="Times New Roman"/>
      <w:b/>
      <w:i w:val="0"/>
      <w:sz w:val="24"/>
      <w:szCs w:val="24"/>
    </w:rPr>
  </w:style>
  <w:style w:type="character" w:customStyle="1" w:styleId="WW8Num50z0">
    <w:name w:val="WW8Num50z0"/>
    <w:rsid w:val="008D7484"/>
    <w:rPr>
      <w:rFonts w:ascii="Times New Roman" w:hAnsi="Times New Roman"/>
      <w:b/>
      <w:i w:val="0"/>
      <w:sz w:val="24"/>
      <w:szCs w:val="24"/>
    </w:rPr>
  </w:style>
  <w:style w:type="character" w:customStyle="1" w:styleId="WW8Num51z1">
    <w:name w:val="WW8Num51z1"/>
    <w:rsid w:val="008D7484"/>
    <w:rPr>
      <w:rFonts w:ascii="Courier New" w:eastAsia="Courier New" w:hAnsi="Courier New"/>
    </w:rPr>
  </w:style>
  <w:style w:type="character" w:customStyle="1" w:styleId="WW8Num51z2">
    <w:name w:val="WW8Num51z2"/>
    <w:rsid w:val="008D7484"/>
    <w:rPr>
      <w:rFonts w:ascii="Symbol" w:hAnsi="Symbol"/>
    </w:rPr>
  </w:style>
  <w:style w:type="character" w:customStyle="1" w:styleId="WW8Num51z3">
    <w:name w:val="WW8Num51z3"/>
    <w:rsid w:val="008D7484"/>
    <w:rPr>
      <w:rFonts w:ascii="Times New Roman" w:hAnsi="Times New Roman"/>
    </w:rPr>
  </w:style>
  <w:style w:type="character" w:customStyle="1" w:styleId="WW8Num52z0">
    <w:name w:val="WW8Num52z0"/>
    <w:rsid w:val="008D7484"/>
    <w:rPr>
      <w:rFonts w:ascii="Symbol" w:hAnsi="Symbol"/>
    </w:rPr>
  </w:style>
  <w:style w:type="character" w:customStyle="1" w:styleId="WW8Num52z1">
    <w:name w:val="WW8Num52z1"/>
    <w:rsid w:val="008D7484"/>
    <w:rPr>
      <w:rFonts w:ascii="Courier New" w:eastAsia="Courier New" w:hAnsi="Courier New"/>
    </w:rPr>
  </w:style>
  <w:style w:type="character" w:customStyle="1" w:styleId="WW8Num53z0">
    <w:name w:val="WW8Num53z0"/>
    <w:rsid w:val="008D7484"/>
    <w:rPr>
      <w:rFonts w:ascii="Times New Roman" w:hAnsi="Times New Roman"/>
      <w:b w:val="0"/>
      <w:i w:val="0"/>
      <w:caps w:val="0"/>
      <w:smallCaps w:val="0"/>
      <w:sz w:val="24"/>
      <w:szCs w:val="24"/>
    </w:rPr>
  </w:style>
  <w:style w:type="character" w:customStyle="1" w:styleId="WW8Num54z0">
    <w:name w:val="WW8Num54z0"/>
    <w:rsid w:val="008D7484"/>
    <w:rPr>
      <w:rFonts w:ascii="Times New Roman" w:hAnsi="Times New Roman"/>
      <w:b/>
      <w:sz w:val="24"/>
      <w:szCs w:val="24"/>
    </w:rPr>
  </w:style>
  <w:style w:type="character" w:customStyle="1" w:styleId="WW8Num55z0">
    <w:name w:val="WW8Num55z0"/>
    <w:rsid w:val="008D7484"/>
    <w:rPr>
      <w:rFonts w:ascii="Times New Roman" w:hAnsi="Times New Roman"/>
      <w:b w:val="0"/>
      <w:i w:val="0"/>
      <w:caps w:val="0"/>
      <w:smallCaps w:val="0"/>
      <w:sz w:val="24"/>
      <w:szCs w:val="24"/>
    </w:rPr>
  </w:style>
  <w:style w:type="character" w:customStyle="1" w:styleId="WW8Num56z0">
    <w:name w:val="WW8Num56z0"/>
    <w:rsid w:val="008D7484"/>
    <w:rPr>
      <w:rFonts w:ascii="Symbol" w:hAnsi="Symbol"/>
    </w:rPr>
  </w:style>
  <w:style w:type="character" w:customStyle="1" w:styleId="WW8Num57z0">
    <w:name w:val="WW8Num57z0"/>
    <w:rsid w:val="008D7484"/>
    <w:rPr>
      <w:rFonts w:ascii="Times New Roman" w:hAnsi="Times New Roman"/>
      <w:b w:val="0"/>
      <w:i w:val="0"/>
      <w:caps w:val="0"/>
      <w:smallCaps w:val="0"/>
      <w:sz w:val="24"/>
      <w:szCs w:val="24"/>
    </w:rPr>
  </w:style>
  <w:style w:type="character" w:customStyle="1" w:styleId="WW8Num58z0">
    <w:name w:val="WW8Num58z0"/>
    <w:rsid w:val="008D7484"/>
    <w:rPr>
      <w:rFonts w:ascii="Wingdings" w:hAnsi="Wingdings"/>
    </w:rPr>
  </w:style>
  <w:style w:type="character" w:customStyle="1" w:styleId="WW8Num60z0">
    <w:name w:val="WW8Num60z0"/>
    <w:rsid w:val="008D7484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62z0">
    <w:name w:val="WW8Num62z0"/>
    <w:rsid w:val="008D7484"/>
    <w:rPr>
      <w:rFonts w:ascii="Symbol" w:hAnsi="Symbol"/>
    </w:rPr>
  </w:style>
  <w:style w:type="character" w:customStyle="1" w:styleId="WW8Num64z0">
    <w:name w:val="WW8Num64z0"/>
    <w:rsid w:val="008D7484"/>
    <w:rPr>
      <w:rFonts w:ascii="Symbol" w:hAnsi="Symbol"/>
    </w:rPr>
  </w:style>
  <w:style w:type="character" w:customStyle="1" w:styleId="WW8Num67z0">
    <w:name w:val="WW8Num67z0"/>
    <w:rsid w:val="008D7484"/>
    <w:rPr>
      <w:rFonts w:ascii="Symbol" w:hAnsi="Symbol"/>
    </w:rPr>
  </w:style>
  <w:style w:type="character" w:customStyle="1" w:styleId="WW8Num68z0">
    <w:name w:val="WW8Num68z0"/>
    <w:rsid w:val="008D7484"/>
    <w:rPr>
      <w:i w:val="0"/>
    </w:rPr>
  </w:style>
  <w:style w:type="character" w:customStyle="1" w:styleId="WW8Num69z0">
    <w:name w:val="WW8Num69z0"/>
    <w:rsid w:val="008D7484"/>
    <w:rPr>
      <w:rFonts w:ascii="Symbol" w:hAnsi="Symbol"/>
    </w:rPr>
  </w:style>
  <w:style w:type="character" w:customStyle="1" w:styleId="WW8Num70z0">
    <w:name w:val="WW8Num70z0"/>
    <w:rsid w:val="008D7484"/>
    <w:rPr>
      <w:rFonts w:ascii="Symbol" w:hAnsi="Symbol"/>
    </w:rPr>
  </w:style>
  <w:style w:type="character" w:customStyle="1" w:styleId="WW8Num70z1">
    <w:name w:val="WW8Num70z1"/>
    <w:rsid w:val="008D7484"/>
    <w:rPr>
      <w:rFonts w:ascii="Courier New" w:eastAsia="Courier New" w:hAnsi="Courier New"/>
    </w:rPr>
  </w:style>
  <w:style w:type="character" w:customStyle="1" w:styleId="WW8Num70z2">
    <w:name w:val="WW8Num70z2"/>
    <w:rsid w:val="008D7484"/>
    <w:rPr>
      <w:rFonts w:ascii="Wingdings" w:hAnsi="Wingdings"/>
    </w:rPr>
  </w:style>
  <w:style w:type="character" w:customStyle="1" w:styleId="WW8Num71z0">
    <w:name w:val="WW8Num71z0"/>
    <w:rsid w:val="008D7484"/>
    <w:rPr>
      <w:rFonts w:ascii="Symbol" w:hAnsi="Symbol"/>
    </w:rPr>
  </w:style>
  <w:style w:type="character" w:customStyle="1" w:styleId="WW8Num71z1">
    <w:name w:val="WW8Num71z1"/>
    <w:rsid w:val="008D7484"/>
    <w:rPr>
      <w:rFonts w:ascii="Courier New" w:eastAsia="Courier New" w:hAnsi="Courier New"/>
    </w:rPr>
  </w:style>
  <w:style w:type="character" w:customStyle="1" w:styleId="WW8Num71z2">
    <w:name w:val="WW8Num71z2"/>
    <w:rsid w:val="008D7484"/>
    <w:rPr>
      <w:rFonts w:ascii="Wingdings" w:hAnsi="Wingdings"/>
    </w:rPr>
  </w:style>
  <w:style w:type="character" w:customStyle="1" w:styleId="Carpredefinitoparagrafo6">
    <w:name w:val="Car. predefinito paragrafo6"/>
    <w:rsid w:val="008D7484"/>
  </w:style>
  <w:style w:type="character" w:customStyle="1" w:styleId="WW8Num8z0">
    <w:name w:val="WW8Num8z0"/>
    <w:rsid w:val="008D7484"/>
    <w:rPr>
      <w:rFonts w:ascii="Wingdings" w:hAnsi="Wingdings"/>
    </w:rPr>
  </w:style>
  <w:style w:type="character" w:customStyle="1" w:styleId="WW8Num9z1">
    <w:name w:val="WW8Num9z1"/>
    <w:rsid w:val="008D7484"/>
    <w:rPr>
      <w:rFonts w:ascii="Wingdings" w:hAnsi="Wingdings"/>
    </w:rPr>
  </w:style>
  <w:style w:type="character" w:customStyle="1" w:styleId="WW8Num9z4">
    <w:name w:val="WW8Num9z4"/>
    <w:rsid w:val="008D7484"/>
    <w:rPr>
      <w:sz w:val="22"/>
      <w:szCs w:val="22"/>
    </w:rPr>
  </w:style>
  <w:style w:type="character" w:customStyle="1" w:styleId="WW8Num16z2">
    <w:name w:val="WW8Num16z2"/>
    <w:rsid w:val="008D7484"/>
    <w:rPr>
      <w:b w:val="0"/>
    </w:rPr>
  </w:style>
  <w:style w:type="character" w:customStyle="1" w:styleId="WW8Num16z3">
    <w:name w:val="WW8Num16z3"/>
    <w:rsid w:val="008D7484"/>
    <w:rPr>
      <w:rFonts w:ascii="Symbol" w:hAnsi="Symbol"/>
    </w:rPr>
  </w:style>
  <w:style w:type="character" w:customStyle="1" w:styleId="WW8Num16z4">
    <w:name w:val="WW8Num16z4"/>
    <w:rsid w:val="008D7484"/>
    <w:rPr>
      <w:rFonts w:ascii="Courier New" w:hAnsi="Courier New"/>
    </w:rPr>
  </w:style>
  <w:style w:type="character" w:customStyle="1" w:styleId="WW8Num19z0">
    <w:name w:val="WW8Num19z0"/>
    <w:rsid w:val="008D7484"/>
    <w:rPr>
      <w:rFonts w:ascii="Symbol" w:hAnsi="Symbol"/>
    </w:rPr>
  </w:style>
  <w:style w:type="character" w:customStyle="1" w:styleId="WW8Num23z0">
    <w:name w:val="WW8Num23z0"/>
    <w:rsid w:val="008D7484"/>
    <w:rPr>
      <w:sz w:val="20"/>
      <w:szCs w:val="20"/>
    </w:rPr>
  </w:style>
  <w:style w:type="character" w:customStyle="1" w:styleId="WW8Num25z1">
    <w:name w:val="WW8Num25z1"/>
    <w:rsid w:val="008D7484"/>
    <w:rPr>
      <w:rFonts w:ascii="Symbol" w:hAnsi="Symbol"/>
    </w:rPr>
  </w:style>
  <w:style w:type="character" w:customStyle="1" w:styleId="WW8Num31z0">
    <w:name w:val="WW8Num31z0"/>
    <w:rsid w:val="008D7484"/>
    <w:rPr>
      <w:rFonts w:ascii="Symbol" w:hAnsi="Symbol"/>
    </w:rPr>
  </w:style>
  <w:style w:type="character" w:customStyle="1" w:styleId="WW8Num33z0">
    <w:name w:val="WW8Num33z0"/>
    <w:rsid w:val="008D7484"/>
    <w:rPr>
      <w:rFonts w:ascii="Times New Roman" w:hAnsi="Times New Roman"/>
      <w:b/>
      <w:i w:val="0"/>
      <w:sz w:val="24"/>
      <w:szCs w:val="24"/>
    </w:rPr>
  </w:style>
  <w:style w:type="character" w:customStyle="1" w:styleId="WW8Num33z4">
    <w:name w:val="WW8Num33z4"/>
    <w:rsid w:val="008D7484"/>
    <w:rPr>
      <w:rFonts w:ascii="Wingdings" w:eastAsia="Times New Roman" w:hAnsi="Wingdings"/>
    </w:rPr>
  </w:style>
  <w:style w:type="character" w:customStyle="1" w:styleId="WW8Num35z1">
    <w:name w:val="WW8Num35z1"/>
    <w:rsid w:val="008D7484"/>
    <w:rPr>
      <w:sz w:val="20"/>
      <w:szCs w:val="20"/>
    </w:rPr>
  </w:style>
  <w:style w:type="character" w:customStyle="1" w:styleId="WW8Num35z2">
    <w:name w:val="WW8Num35z2"/>
    <w:rsid w:val="008D7484"/>
    <w:rPr>
      <w:rFonts w:ascii="Symbol" w:hAnsi="Symbol"/>
      <w:sz w:val="22"/>
      <w:szCs w:val="22"/>
    </w:rPr>
  </w:style>
  <w:style w:type="character" w:customStyle="1" w:styleId="WW8Num35z3">
    <w:name w:val="WW8Num35z3"/>
    <w:rsid w:val="008D7484"/>
    <w:rPr>
      <w:rFonts w:ascii="Times New Roman" w:hAnsi="Times New Roman"/>
    </w:rPr>
  </w:style>
  <w:style w:type="character" w:customStyle="1" w:styleId="WW8Num40z0">
    <w:name w:val="WW8Num40z0"/>
    <w:rsid w:val="008D7484"/>
    <w:rPr>
      <w:rFonts w:ascii="Times New Roman" w:hAnsi="Times New Roman"/>
      <w:b/>
      <w:i w:val="0"/>
      <w:sz w:val="24"/>
      <w:szCs w:val="24"/>
    </w:rPr>
  </w:style>
  <w:style w:type="character" w:customStyle="1" w:styleId="WW8Num42z0">
    <w:name w:val="WW8Num42z0"/>
    <w:rsid w:val="008D7484"/>
    <w:rPr>
      <w:rFonts w:ascii="Times New Roman" w:hAnsi="Times New Roman"/>
      <w:sz w:val="24"/>
      <w:szCs w:val="24"/>
    </w:rPr>
  </w:style>
  <w:style w:type="character" w:customStyle="1" w:styleId="WW8Num42z1">
    <w:name w:val="WW8Num42z1"/>
    <w:rsid w:val="008D7484"/>
    <w:rPr>
      <w:rFonts w:ascii="Times New Roman" w:eastAsia="Courier New" w:hAnsi="Times New Roman"/>
    </w:rPr>
  </w:style>
  <w:style w:type="character" w:customStyle="1" w:styleId="WW8Num42z2">
    <w:name w:val="WW8Num42z2"/>
    <w:rsid w:val="008D7484"/>
    <w:rPr>
      <w:rFonts w:ascii="Wingdings" w:hAnsi="Wingdings"/>
    </w:rPr>
  </w:style>
  <w:style w:type="character" w:customStyle="1" w:styleId="WW8Num42z3">
    <w:name w:val="WW8Num42z3"/>
    <w:rsid w:val="008D7484"/>
    <w:rPr>
      <w:rFonts w:ascii="Symbol" w:hAnsi="Symbol"/>
    </w:rPr>
  </w:style>
  <w:style w:type="character" w:customStyle="1" w:styleId="WW8Num44z1">
    <w:name w:val="WW8Num44z1"/>
    <w:rsid w:val="008D7484"/>
    <w:rPr>
      <w:rFonts w:ascii="Courier New" w:eastAsia="Courier New" w:hAnsi="Courier New"/>
    </w:rPr>
  </w:style>
  <w:style w:type="character" w:customStyle="1" w:styleId="WW8Num44z2">
    <w:name w:val="WW8Num44z2"/>
    <w:rsid w:val="008D7484"/>
    <w:rPr>
      <w:rFonts w:ascii="Wingdings" w:hAnsi="Wingdings"/>
    </w:rPr>
  </w:style>
  <w:style w:type="character" w:customStyle="1" w:styleId="WW8Num47z0">
    <w:name w:val="WW8Num47z0"/>
    <w:rsid w:val="008D7484"/>
    <w:rPr>
      <w:rFonts w:ascii="Courier New" w:hAnsi="Courier New"/>
    </w:rPr>
  </w:style>
  <w:style w:type="character" w:customStyle="1" w:styleId="WW8Num49z0">
    <w:name w:val="WW8Num49z0"/>
    <w:rsid w:val="008D7484"/>
    <w:rPr>
      <w:rFonts w:ascii="Times New Roman" w:hAnsi="Times New Roman"/>
      <w:b w:val="0"/>
      <w:i w:val="0"/>
      <w:sz w:val="20"/>
      <w:szCs w:val="20"/>
    </w:rPr>
  </w:style>
  <w:style w:type="character" w:customStyle="1" w:styleId="WW8Num51z0">
    <w:name w:val="WW8Num51z0"/>
    <w:rsid w:val="008D7484"/>
    <w:rPr>
      <w:rFonts w:ascii="Bookman Old Style" w:hAnsi="Bookman Old Style"/>
    </w:rPr>
  </w:style>
  <w:style w:type="character" w:customStyle="1" w:styleId="WW8Num52z2">
    <w:name w:val="WW8Num52z2"/>
    <w:rsid w:val="008D7484"/>
    <w:rPr>
      <w:rFonts w:ascii="Wingdings" w:hAnsi="Wingdings"/>
    </w:rPr>
  </w:style>
  <w:style w:type="character" w:customStyle="1" w:styleId="WW8Num52z3">
    <w:name w:val="WW8Num52z3"/>
    <w:rsid w:val="008D7484"/>
    <w:rPr>
      <w:rFonts w:ascii="Times New Roman" w:hAnsi="Times New Roman"/>
    </w:rPr>
  </w:style>
  <w:style w:type="character" w:customStyle="1" w:styleId="WW8Num53z1">
    <w:name w:val="WW8Num53z1"/>
    <w:rsid w:val="008D7484"/>
    <w:rPr>
      <w:sz w:val="20"/>
      <w:szCs w:val="20"/>
    </w:rPr>
  </w:style>
  <w:style w:type="character" w:customStyle="1" w:styleId="WW8Num59z0">
    <w:name w:val="WW8Num59z0"/>
    <w:rsid w:val="008D7484"/>
    <w:rPr>
      <w:rFonts w:ascii="Symbol" w:hAnsi="Symbol"/>
    </w:rPr>
  </w:style>
  <w:style w:type="character" w:customStyle="1" w:styleId="WW8Num61z0">
    <w:name w:val="WW8Num61z0"/>
    <w:rsid w:val="008D7484"/>
    <w:rPr>
      <w:rFonts w:ascii="Symbol" w:hAnsi="Symbol"/>
    </w:rPr>
  </w:style>
  <w:style w:type="character" w:customStyle="1" w:styleId="WW8Num63z0">
    <w:name w:val="WW8Num63z0"/>
    <w:rsid w:val="008D7484"/>
    <w:rPr>
      <w:rFonts w:ascii="Symbol" w:hAnsi="Symbol"/>
    </w:rPr>
  </w:style>
  <w:style w:type="character" w:customStyle="1" w:styleId="WW8Num65z0">
    <w:name w:val="WW8Num65z0"/>
    <w:rsid w:val="008D7484"/>
    <w:rPr>
      <w:rFonts w:ascii="Times New Roman" w:hAnsi="Times New Roman"/>
      <w:b w:val="0"/>
      <w:i w:val="0"/>
      <w:sz w:val="24"/>
      <w:szCs w:val="24"/>
    </w:rPr>
  </w:style>
  <w:style w:type="character" w:customStyle="1" w:styleId="Carpredefinitoparagrafo5">
    <w:name w:val="Car. predefinito paragrafo5"/>
    <w:rsid w:val="008D7484"/>
  </w:style>
  <w:style w:type="character" w:customStyle="1" w:styleId="Absatz-Standardschriftart">
    <w:name w:val="Absatz-Standardschriftart"/>
    <w:rsid w:val="008D7484"/>
  </w:style>
  <w:style w:type="character" w:customStyle="1" w:styleId="WW8Num20z0">
    <w:name w:val="WW8Num20z0"/>
    <w:rsid w:val="008D7484"/>
    <w:rPr>
      <w:rFonts w:ascii="Wingdings" w:hAnsi="Wingdings"/>
    </w:rPr>
  </w:style>
  <w:style w:type="character" w:customStyle="1" w:styleId="WW8Num24z0">
    <w:name w:val="WW8Num24z0"/>
    <w:rsid w:val="008D7484"/>
    <w:rPr>
      <w:sz w:val="20"/>
      <w:szCs w:val="20"/>
    </w:rPr>
  </w:style>
  <w:style w:type="character" w:customStyle="1" w:styleId="WW8Num26z1">
    <w:name w:val="WW8Num26z1"/>
    <w:rsid w:val="008D7484"/>
    <w:rPr>
      <w:rFonts w:ascii="Symbol" w:hAnsi="Symbol"/>
    </w:rPr>
  </w:style>
  <w:style w:type="character" w:customStyle="1" w:styleId="WW8Num34z0">
    <w:name w:val="WW8Num34z0"/>
    <w:rsid w:val="008D7484"/>
    <w:rPr>
      <w:b w:val="0"/>
      <w:i w:val="0"/>
      <w:sz w:val="24"/>
      <w:szCs w:val="24"/>
    </w:rPr>
  </w:style>
  <w:style w:type="character" w:customStyle="1" w:styleId="WW8Num34z4">
    <w:name w:val="WW8Num34z4"/>
    <w:rsid w:val="008D7484"/>
    <w:rPr>
      <w:rFonts w:ascii="Wingdings" w:eastAsia="Times New Roman" w:hAnsi="Wingdings"/>
    </w:rPr>
  </w:style>
  <w:style w:type="character" w:customStyle="1" w:styleId="WW8Num36z1">
    <w:name w:val="WW8Num36z1"/>
    <w:rsid w:val="008D7484"/>
    <w:rPr>
      <w:sz w:val="20"/>
      <w:szCs w:val="20"/>
    </w:rPr>
  </w:style>
  <w:style w:type="character" w:customStyle="1" w:styleId="WW8Num36z2">
    <w:name w:val="WW8Num36z2"/>
    <w:rsid w:val="008D7484"/>
    <w:rPr>
      <w:rFonts w:ascii="Symbol" w:hAnsi="Symbol"/>
      <w:sz w:val="22"/>
      <w:szCs w:val="22"/>
    </w:rPr>
  </w:style>
  <w:style w:type="character" w:customStyle="1" w:styleId="WW8Num36z3">
    <w:name w:val="WW8Num36z3"/>
    <w:rsid w:val="008D7484"/>
    <w:rPr>
      <w:rFonts w:ascii="Times New Roman" w:hAnsi="Times New Roman"/>
    </w:rPr>
  </w:style>
  <w:style w:type="character" w:customStyle="1" w:styleId="WW8Num43z3">
    <w:name w:val="WW8Num43z3"/>
    <w:rsid w:val="008D7484"/>
    <w:rPr>
      <w:rFonts w:ascii="Symbol" w:hAnsi="Symbol"/>
    </w:rPr>
  </w:style>
  <w:style w:type="character" w:customStyle="1" w:styleId="WW8Num45z1">
    <w:name w:val="WW8Num45z1"/>
    <w:rsid w:val="008D7484"/>
    <w:rPr>
      <w:rFonts w:ascii="Times New Roman" w:eastAsia="Times New Roman" w:hAnsi="Times New Roman"/>
    </w:rPr>
  </w:style>
  <w:style w:type="character" w:customStyle="1" w:styleId="WW8Num45z2">
    <w:name w:val="WW8Num45z2"/>
    <w:rsid w:val="008D7484"/>
    <w:rPr>
      <w:rFonts w:ascii="Wingdings" w:hAnsi="Wingdings"/>
    </w:rPr>
  </w:style>
  <w:style w:type="character" w:customStyle="1" w:styleId="WW8Num53z2">
    <w:name w:val="WW8Num53z2"/>
    <w:rsid w:val="008D7484"/>
    <w:rPr>
      <w:rFonts w:ascii="Symbol" w:hAnsi="Symbol"/>
      <w:sz w:val="22"/>
      <w:szCs w:val="22"/>
    </w:rPr>
  </w:style>
  <w:style w:type="character" w:customStyle="1" w:styleId="WW8Num53z3">
    <w:name w:val="WW8Num53z3"/>
    <w:rsid w:val="008D7484"/>
    <w:rPr>
      <w:rFonts w:ascii="Times New Roman" w:hAnsi="Times New Roman"/>
    </w:rPr>
  </w:style>
  <w:style w:type="character" w:customStyle="1" w:styleId="WW8Num54z1">
    <w:name w:val="WW8Num54z1"/>
    <w:rsid w:val="008D7484"/>
    <w:rPr>
      <w:sz w:val="20"/>
      <w:szCs w:val="20"/>
    </w:rPr>
  </w:style>
  <w:style w:type="character" w:customStyle="1" w:styleId="WW8Num66z0">
    <w:name w:val="WW8Num66z0"/>
    <w:rsid w:val="008D7484"/>
    <w:rPr>
      <w:rFonts w:ascii="Symbol" w:hAnsi="Symbol"/>
    </w:rPr>
  </w:style>
  <w:style w:type="character" w:customStyle="1" w:styleId="WW8Num69z1">
    <w:name w:val="WW8Num69z1"/>
    <w:rsid w:val="008D7484"/>
    <w:rPr>
      <w:rFonts w:ascii="Courier New" w:eastAsia="Courier New" w:hAnsi="Courier New"/>
    </w:rPr>
  </w:style>
  <w:style w:type="character" w:customStyle="1" w:styleId="WW8Num69z2">
    <w:name w:val="WW8Num69z2"/>
    <w:rsid w:val="008D7484"/>
    <w:rPr>
      <w:rFonts w:ascii="Wingdings" w:hAnsi="Wingdings"/>
    </w:rPr>
  </w:style>
  <w:style w:type="character" w:customStyle="1" w:styleId="Carpredefinitoparagrafo4">
    <w:name w:val="Car. predefinito paragrafo4"/>
    <w:rsid w:val="008D7484"/>
  </w:style>
  <w:style w:type="character" w:customStyle="1" w:styleId="WW8Num1z0">
    <w:name w:val="WW8Num1z0"/>
    <w:rsid w:val="008D7484"/>
    <w:rPr>
      <w:i w:val="0"/>
    </w:rPr>
  </w:style>
  <w:style w:type="character" w:customStyle="1" w:styleId="WW8Num7z1">
    <w:name w:val="WW8Num7z1"/>
    <w:rsid w:val="008D7484"/>
    <w:rPr>
      <w:b/>
      <w:i w:val="0"/>
    </w:rPr>
  </w:style>
  <w:style w:type="character" w:customStyle="1" w:styleId="Carpredefinitoparagrafo3">
    <w:name w:val="Car. predefinito paragrafo3"/>
    <w:rsid w:val="008D7484"/>
  </w:style>
  <w:style w:type="character" w:customStyle="1" w:styleId="WW-Absatz-Standardschriftart">
    <w:name w:val="WW-Absatz-Standardschriftart"/>
    <w:rsid w:val="008D7484"/>
  </w:style>
  <w:style w:type="character" w:customStyle="1" w:styleId="WW-Absatz-Standardschriftart1">
    <w:name w:val="WW-Absatz-Standardschriftart1"/>
    <w:rsid w:val="008D7484"/>
  </w:style>
  <w:style w:type="character" w:customStyle="1" w:styleId="WW8Num44z3">
    <w:name w:val="WW8Num44z3"/>
    <w:rsid w:val="008D7484"/>
    <w:rPr>
      <w:rFonts w:ascii="Symbol" w:hAnsi="Symbol"/>
    </w:rPr>
  </w:style>
  <w:style w:type="character" w:customStyle="1" w:styleId="WW8Num46z1">
    <w:name w:val="WW8Num46z1"/>
    <w:rsid w:val="008D7484"/>
    <w:rPr>
      <w:rFonts w:ascii="Wingdings" w:eastAsia="Times New Roman" w:hAnsi="Wingdings"/>
    </w:rPr>
  </w:style>
  <w:style w:type="character" w:customStyle="1" w:styleId="WW8Num46z2">
    <w:name w:val="WW8Num46z2"/>
    <w:rsid w:val="008D7484"/>
    <w:rPr>
      <w:rFonts w:ascii="Wingdings" w:hAnsi="Wingdings"/>
    </w:rPr>
  </w:style>
  <w:style w:type="character" w:customStyle="1" w:styleId="WW8Num54z2">
    <w:name w:val="WW8Num54z2"/>
    <w:rsid w:val="008D7484"/>
    <w:rPr>
      <w:rFonts w:ascii="Symbol" w:hAnsi="Symbol"/>
      <w:sz w:val="22"/>
      <w:szCs w:val="22"/>
    </w:rPr>
  </w:style>
  <w:style w:type="character" w:customStyle="1" w:styleId="WW8Num54z3">
    <w:name w:val="WW8Num54z3"/>
    <w:rsid w:val="008D7484"/>
    <w:rPr>
      <w:rFonts w:ascii="Times New Roman" w:hAnsi="Times New Roman"/>
    </w:rPr>
  </w:style>
  <w:style w:type="character" w:customStyle="1" w:styleId="WW8Num55z1">
    <w:name w:val="WW8Num55z1"/>
    <w:rsid w:val="008D7484"/>
    <w:rPr>
      <w:rFonts w:ascii="Times New Roman" w:eastAsia="Times New Roman" w:hAnsi="Times New Roman"/>
    </w:rPr>
  </w:style>
  <w:style w:type="character" w:customStyle="1" w:styleId="Carpredefinitoparagrafo2">
    <w:name w:val="Car. predefinito paragrafo2"/>
    <w:rsid w:val="008D7484"/>
  </w:style>
  <w:style w:type="character" w:customStyle="1" w:styleId="WW8Num37z1">
    <w:name w:val="WW8Num37z1"/>
    <w:rsid w:val="008D7484"/>
    <w:rPr>
      <w:sz w:val="20"/>
      <w:szCs w:val="20"/>
    </w:rPr>
  </w:style>
  <w:style w:type="character" w:customStyle="1" w:styleId="WW8Num37z2">
    <w:name w:val="WW8Num37z2"/>
    <w:rsid w:val="008D7484"/>
    <w:rPr>
      <w:rFonts w:ascii="Symbol" w:hAnsi="Symbol"/>
      <w:sz w:val="22"/>
      <w:szCs w:val="22"/>
    </w:rPr>
  </w:style>
  <w:style w:type="character" w:customStyle="1" w:styleId="WW8Num37z3">
    <w:name w:val="WW8Num37z3"/>
    <w:rsid w:val="008D7484"/>
    <w:rPr>
      <w:rFonts w:ascii="Times New Roman" w:hAnsi="Times New Roman"/>
    </w:rPr>
  </w:style>
  <w:style w:type="character" w:customStyle="1" w:styleId="WW8Num45z3">
    <w:name w:val="WW8Num45z3"/>
    <w:rsid w:val="008D7484"/>
    <w:rPr>
      <w:rFonts w:ascii="Symbol" w:hAnsi="Symbol"/>
    </w:rPr>
  </w:style>
  <w:style w:type="character" w:customStyle="1" w:styleId="WW8Num47z1">
    <w:name w:val="WW8Num47z1"/>
    <w:rsid w:val="008D7484"/>
    <w:rPr>
      <w:rFonts w:ascii="Times New Roman" w:eastAsia="Times New Roman" w:hAnsi="Times New Roman"/>
    </w:rPr>
  </w:style>
  <w:style w:type="character" w:customStyle="1" w:styleId="WW8Num47z2">
    <w:name w:val="WW8Num47z2"/>
    <w:rsid w:val="008D7484"/>
    <w:rPr>
      <w:rFonts w:ascii="Wingdings" w:hAnsi="Wingdings"/>
    </w:rPr>
  </w:style>
  <w:style w:type="character" w:customStyle="1" w:styleId="WW8Num56z1">
    <w:name w:val="WW8Num56z1"/>
    <w:rsid w:val="008D7484"/>
    <w:rPr>
      <w:sz w:val="20"/>
      <w:szCs w:val="20"/>
    </w:rPr>
  </w:style>
  <w:style w:type="character" w:customStyle="1" w:styleId="WW8Num56z2">
    <w:name w:val="WW8Num56z2"/>
    <w:rsid w:val="008D7484"/>
    <w:rPr>
      <w:rFonts w:ascii="Symbol" w:hAnsi="Symbol"/>
      <w:sz w:val="22"/>
      <w:szCs w:val="22"/>
    </w:rPr>
  </w:style>
  <w:style w:type="character" w:customStyle="1" w:styleId="WW8Num56z3">
    <w:name w:val="WW8Num56z3"/>
    <w:rsid w:val="008D7484"/>
    <w:rPr>
      <w:rFonts w:ascii="Times New Roman" w:hAnsi="Times New Roman"/>
    </w:rPr>
  </w:style>
  <w:style w:type="character" w:customStyle="1" w:styleId="WW8Num57z1">
    <w:name w:val="WW8Num57z1"/>
    <w:rsid w:val="008D7484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sid w:val="008D7484"/>
  </w:style>
  <w:style w:type="character" w:customStyle="1" w:styleId="WW8Num2z1">
    <w:name w:val="WW8Num2z1"/>
    <w:rsid w:val="008D7484"/>
    <w:rPr>
      <w:rFonts w:ascii="Courier New" w:hAnsi="Courier New"/>
    </w:rPr>
  </w:style>
  <w:style w:type="character" w:customStyle="1" w:styleId="WW8Num2z3">
    <w:name w:val="WW8Num2z3"/>
    <w:rsid w:val="008D7484"/>
    <w:rPr>
      <w:rFonts w:ascii="Symbol" w:hAnsi="Symbol"/>
    </w:rPr>
  </w:style>
  <w:style w:type="character" w:customStyle="1" w:styleId="WW8Num5z1">
    <w:name w:val="WW8Num5z1"/>
    <w:rsid w:val="008D7484"/>
    <w:rPr>
      <w:rFonts w:ascii="Courier New" w:eastAsia="Courier New" w:hAnsi="Courier New"/>
    </w:rPr>
  </w:style>
  <w:style w:type="character" w:customStyle="1" w:styleId="WW8Num5z2">
    <w:name w:val="WW8Num5z2"/>
    <w:rsid w:val="008D7484"/>
    <w:rPr>
      <w:rFonts w:ascii="Wingdings" w:hAnsi="Wingdings"/>
    </w:rPr>
  </w:style>
  <w:style w:type="character" w:customStyle="1" w:styleId="WW8Num19z1">
    <w:name w:val="WW8Num19z1"/>
    <w:rsid w:val="008D7484"/>
    <w:rPr>
      <w:rFonts w:ascii="Courier New" w:eastAsia="Courier New" w:hAnsi="Courier New"/>
    </w:rPr>
  </w:style>
  <w:style w:type="character" w:customStyle="1" w:styleId="WW8Num19z2">
    <w:name w:val="WW8Num19z2"/>
    <w:rsid w:val="008D7484"/>
    <w:rPr>
      <w:rFonts w:ascii="Wingdings" w:hAnsi="Wingdings"/>
    </w:rPr>
  </w:style>
  <w:style w:type="character" w:customStyle="1" w:styleId="WW8Num20z1">
    <w:name w:val="WW8Num20z1"/>
    <w:rsid w:val="008D7484"/>
    <w:rPr>
      <w:rFonts w:ascii="Courier New" w:eastAsia="Courier New" w:hAnsi="Courier New"/>
    </w:rPr>
  </w:style>
  <w:style w:type="character" w:customStyle="1" w:styleId="WW8Num20z3">
    <w:name w:val="WW8Num20z3"/>
    <w:rsid w:val="008D7484"/>
    <w:rPr>
      <w:rFonts w:ascii="Symbol" w:hAnsi="Symbol"/>
    </w:rPr>
  </w:style>
  <w:style w:type="character" w:customStyle="1" w:styleId="WW8Num30z1">
    <w:name w:val="WW8Num30z1"/>
    <w:rsid w:val="008D7484"/>
    <w:rPr>
      <w:rFonts w:ascii="Courier New" w:eastAsia="Courier New" w:hAnsi="Courier New"/>
    </w:rPr>
  </w:style>
  <w:style w:type="character" w:customStyle="1" w:styleId="WW8Num30z2">
    <w:name w:val="WW8Num30z2"/>
    <w:rsid w:val="008D7484"/>
    <w:rPr>
      <w:rFonts w:ascii="Wingdings" w:hAnsi="Wingdings"/>
    </w:rPr>
  </w:style>
  <w:style w:type="character" w:customStyle="1" w:styleId="WW8Num35z4">
    <w:name w:val="WW8Num35z4"/>
    <w:rsid w:val="008D7484"/>
    <w:rPr>
      <w:rFonts w:ascii="Wingdings" w:eastAsia="Times New Roman" w:hAnsi="Wingdings"/>
    </w:rPr>
  </w:style>
  <w:style w:type="character" w:customStyle="1" w:styleId="WW8Num38z1">
    <w:name w:val="WW8Num38z1"/>
    <w:rsid w:val="008D7484"/>
    <w:rPr>
      <w:sz w:val="20"/>
      <w:szCs w:val="20"/>
    </w:rPr>
  </w:style>
  <w:style w:type="character" w:customStyle="1" w:styleId="WW8Num38z2">
    <w:name w:val="WW8Num38z2"/>
    <w:rsid w:val="008D7484"/>
    <w:rPr>
      <w:rFonts w:ascii="Symbol" w:hAnsi="Symbol"/>
      <w:sz w:val="22"/>
      <w:szCs w:val="22"/>
    </w:rPr>
  </w:style>
  <w:style w:type="character" w:customStyle="1" w:styleId="WW8Num38z3">
    <w:name w:val="WW8Num38z3"/>
    <w:rsid w:val="008D7484"/>
    <w:rPr>
      <w:rFonts w:ascii="Times New Roman" w:hAnsi="Times New Roman"/>
    </w:rPr>
  </w:style>
  <w:style w:type="character" w:customStyle="1" w:styleId="WW8Num47z3">
    <w:name w:val="WW8Num47z3"/>
    <w:rsid w:val="008D7484"/>
    <w:rPr>
      <w:rFonts w:ascii="Symbol" w:hAnsi="Symbol"/>
    </w:rPr>
  </w:style>
  <w:style w:type="character" w:customStyle="1" w:styleId="WW8Num49z1">
    <w:name w:val="WW8Num49z1"/>
    <w:rsid w:val="008D7484"/>
    <w:rPr>
      <w:rFonts w:ascii="Wingdings" w:hAnsi="Wingdings"/>
      <w:sz w:val="16"/>
      <w:szCs w:val="16"/>
    </w:rPr>
  </w:style>
  <w:style w:type="character" w:customStyle="1" w:styleId="WW8Num49z2">
    <w:name w:val="WW8Num49z2"/>
    <w:rsid w:val="008D7484"/>
    <w:rPr>
      <w:rFonts w:ascii="Wingdings" w:hAnsi="Wingdings"/>
      <w:b w:val="0"/>
      <w:i w:val="0"/>
      <w:sz w:val="26"/>
      <w:szCs w:val="26"/>
    </w:rPr>
  </w:style>
  <w:style w:type="character" w:customStyle="1" w:styleId="WW8Num58z1">
    <w:name w:val="WW8Num58z1"/>
    <w:rsid w:val="008D7484"/>
    <w:rPr>
      <w:rFonts w:ascii="Courier New" w:eastAsia="Courier New" w:hAnsi="Courier New"/>
    </w:rPr>
  </w:style>
  <w:style w:type="character" w:customStyle="1" w:styleId="WW8Num58z3">
    <w:name w:val="WW8Num58z3"/>
    <w:rsid w:val="008D7484"/>
    <w:rPr>
      <w:rFonts w:ascii="Symbol" w:hAnsi="Symbol"/>
    </w:rPr>
  </w:style>
  <w:style w:type="character" w:customStyle="1" w:styleId="WW8Num59z1">
    <w:name w:val="WW8Num59z1"/>
    <w:rsid w:val="008D7484"/>
    <w:rPr>
      <w:sz w:val="20"/>
      <w:szCs w:val="20"/>
    </w:rPr>
  </w:style>
  <w:style w:type="character" w:customStyle="1" w:styleId="WW8Num59z2">
    <w:name w:val="WW8Num59z2"/>
    <w:rsid w:val="008D7484"/>
    <w:rPr>
      <w:rFonts w:ascii="Symbol" w:hAnsi="Symbol"/>
      <w:sz w:val="22"/>
      <w:szCs w:val="22"/>
    </w:rPr>
  </w:style>
  <w:style w:type="character" w:customStyle="1" w:styleId="WW8Num59z3">
    <w:name w:val="WW8Num59z3"/>
    <w:rsid w:val="008D7484"/>
    <w:rPr>
      <w:rFonts w:ascii="Times New Roman" w:hAnsi="Times New Roman"/>
    </w:rPr>
  </w:style>
  <w:style w:type="character" w:customStyle="1" w:styleId="WW8Num60z1">
    <w:name w:val="WW8Num60z1"/>
    <w:rsid w:val="008D7484"/>
    <w:rPr>
      <w:rFonts w:ascii="Times New Roman" w:eastAsia="Times New Roman" w:hAnsi="Times New Roman"/>
    </w:rPr>
  </w:style>
  <w:style w:type="character" w:customStyle="1" w:styleId="WW8NumSt42z0">
    <w:name w:val="WW8NumSt42z0"/>
    <w:rsid w:val="008D7484"/>
    <w:rPr>
      <w:rFonts w:ascii="Symbol" w:hAnsi="Symbol"/>
    </w:rPr>
  </w:style>
  <w:style w:type="character" w:customStyle="1" w:styleId="WW8NumSt42z1">
    <w:name w:val="WW8NumSt42z1"/>
    <w:rsid w:val="008D7484"/>
    <w:rPr>
      <w:rFonts w:ascii="Courier New" w:eastAsia="Courier New" w:hAnsi="Courier New"/>
    </w:rPr>
  </w:style>
  <w:style w:type="character" w:customStyle="1" w:styleId="WW8NumSt42z2">
    <w:name w:val="WW8NumSt42z2"/>
    <w:rsid w:val="008D7484"/>
    <w:rPr>
      <w:rFonts w:ascii="Wingdings" w:hAnsi="Wingdings"/>
    </w:rPr>
  </w:style>
  <w:style w:type="character" w:customStyle="1" w:styleId="Carpredefinitoparagrafo1">
    <w:name w:val="Car. predefinito paragrafo1"/>
    <w:rsid w:val="008D7484"/>
  </w:style>
  <w:style w:type="character" w:customStyle="1" w:styleId="Caratteredellanota">
    <w:name w:val="Carattere della nota"/>
    <w:rsid w:val="008D7484"/>
    <w:rPr>
      <w:vertAlign w:val="superscript"/>
    </w:rPr>
  </w:style>
  <w:style w:type="character" w:customStyle="1" w:styleId="Numeropagina1">
    <w:name w:val="Numero pagina1"/>
    <w:basedOn w:val="Carpredefinitoparagrafo1"/>
    <w:rsid w:val="008D7484"/>
  </w:style>
  <w:style w:type="character" w:customStyle="1" w:styleId="Caratterenotadichiusura">
    <w:name w:val="Carattere nota di chiusura"/>
    <w:rsid w:val="008D7484"/>
    <w:rPr>
      <w:vertAlign w:val="superscript"/>
    </w:rPr>
  </w:style>
  <w:style w:type="character" w:customStyle="1" w:styleId="Collegamentoipertestuale1">
    <w:name w:val="Collegamento ipertestuale1"/>
    <w:rsid w:val="008D7484"/>
    <w:rPr>
      <w:color w:val="0000FF"/>
      <w:u w:val="single"/>
    </w:rPr>
  </w:style>
  <w:style w:type="character" w:customStyle="1" w:styleId="Collegamentovisitato1">
    <w:name w:val="Collegamento visitato1"/>
    <w:rsid w:val="008D7484"/>
    <w:rPr>
      <w:color w:val="800080"/>
      <w:u w:val="single"/>
    </w:rPr>
  </w:style>
  <w:style w:type="character" w:customStyle="1" w:styleId="Enfasicorsivo1">
    <w:name w:val="Enfasi (corsivo)1"/>
    <w:qFormat/>
    <w:rsid w:val="008D7484"/>
    <w:rPr>
      <w:i/>
    </w:rPr>
  </w:style>
  <w:style w:type="character" w:customStyle="1" w:styleId="Enfasigrassetto1">
    <w:name w:val="Enfasi (grassetto)1"/>
    <w:qFormat/>
    <w:rsid w:val="008D7484"/>
    <w:rPr>
      <w:b/>
    </w:rPr>
  </w:style>
  <w:style w:type="character" w:customStyle="1" w:styleId="CarattereCarattere">
    <w:name w:val="Carattere Carattere"/>
    <w:rsid w:val="008D7484"/>
    <w:rPr>
      <w:lang w:val="it-IT" w:eastAsia="ar-SA" w:bidi="ar-SA"/>
    </w:rPr>
  </w:style>
  <w:style w:type="character" w:customStyle="1" w:styleId="testo">
    <w:name w:val="testo"/>
    <w:rsid w:val="008D7484"/>
    <w:rPr>
      <w:rFonts w:ascii="Verdana" w:hAnsi="Verdana"/>
      <w:color w:val="000000"/>
      <w:sz w:val="17"/>
      <w:szCs w:val="17"/>
    </w:rPr>
  </w:style>
  <w:style w:type="character" w:customStyle="1" w:styleId="Caratteredinumerazione">
    <w:name w:val="Carattere di numerazione"/>
    <w:rsid w:val="008D7484"/>
  </w:style>
  <w:style w:type="character" w:customStyle="1" w:styleId="Punti">
    <w:name w:val="Punti"/>
    <w:rsid w:val="008D7484"/>
    <w:rPr>
      <w:rFonts w:ascii="OpenSymbol" w:eastAsia="OpenSymbol" w:hAnsi="OpenSymbol"/>
    </w:rPr>
  </w:style>
  <w:style w:type="paragraph" w:customStyle="1" w:styleId="Intestazione6">
    <w:name w:val="Intestazione6"/>
    <w:basedOn w:val="Normale1"/>
    <w:next w:val="Corpodeltesto1"/>
    <w:rsid w:val="008D7484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Corpodeltesto1">
    <w:name w:val="Corpo del testo1"/>
    <w:basedOn w:val="Normale1"/>
    <w:next w:val="Normale"/>
    <w:rsid w:val="008D7484"/>
    <w:pPr>
      <w:jc w:val="center"/>
    </w:pPr>
  </w:style>
  <w:style w:type="paragraph" w:customStyle="1" w:styleId="Elenco1">
    <w:name w:val="Elenco1"/>
    <w:basedOn w:val="Corpodeltesto1"/>
    <w:next w:val="Normale"/>
    <w:rsid w:val="008D7484"/>
  </w:style>
  <w:style w:type="paragraph" w:customStyle="1" w:styleId="Didascalia6">
    <w:name w:val="Didascalia6"/>
    <w:basedOn w:val="Normale1"/>
    <w:next w:val="Normale"/>
    <w:rsid w:val="008D7484"/>
    <w:pPr>
      <w:spacing w:before="120" w:after="120"/>
    </w:pPr>
    <w:rPr>
      <w:i/>
      <w:sz w:val="24"/>
      <w:szCs w:val="24"/>
    </w:rPr>
  </w:style>
  <w:style w:type="paragraph" w:customStyle="1" w:styleId="Indice">
    <w:name w:val="Indice"/>
    <w:basedOn w:val="Normale1"/>
    <w:next w:val="Normale"/>
    <w:rsid w:val="008D7484"/>
  </w:style>
  <w:style w:type="paragraph" w:customStyle="1" w:styleId="Intestazione5">
    <w:name w:val="Intestazione5"/>
    <w:basedOn w:val="Normale1"/>
    <w:next w:val="Corpodeltesto1"/>
    <w:rsid w:val="008D7484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5">
    <w:name w:val="Didascalia5"/>
    <w:basedOn w:val="Normale1"/>
    <w:next w:val="Normale"/>
    <w:rsid w:val="008D7484"/>
    <w:pPr>
      <w:spacing w:before="120" w:after="120"/>
    </w:pPr>
    <w:rPr>
      <w:i/>
      <w:sz w:val="24"/>
      <w:szCs w:val="24"/>
    </w:rPr>
  </w:style>
  <w:style w:type="paragraph" w:customStyle="1" w:styleId="Intestazione4">
    <w:name w:val="Intestazione4"/>
    <w:basedOn w:val="Normale1"/>
    <w:next w:val="Corpodeltesto1"/>
    <w:rsid w:val="008D7484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4">
    <w:name w:val="Didascalia4"/>
    <w:basedOn w:val="Normale1"/>
    <w:next w:val="Normale"/>
    <w:rsid w:val="008D7484"/>
    <w:pPr>
      <w:spacing w:before="120" w:after="120"/>
    </w:pPr>
    <w:rPr>
      <w:i/>
      <w:sz w:val="24"/>
      <w:szCs w:val="24"/>
    </w:rPr>
  </w:style>
  <w:style w:type="paragraph" w:customStyle="1" w:styleId="Intestazione3">
    <w:name w:val="Intestazione3"/>
    <w:basedOn w:val="Normale1"/>
    <w:next w:val="Corpodeltesto1"/>
    <w:rsid w:val="008D7484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1"/>
    <w:next w:val="Normale"/>
    <w:rsid w:val="008D7484"/>
    <w:pPr>
      <w:spacing w:before="120" w:after="120"/>
    </w:pPr>
    <w:rPr>
      <w:i/>
      <w:sz w:val="24"/>
      <w:szCs w:val="24"/>
    </w:rPr>
  </w:style>
  <w:style w:type="paragraph" w:customStyle="1" w:styleId="Intestazione2">
    <w:name w:val="Intestazione2"/>
    <w:basedOn w:val="Normale1"/>
    <w:next w:val="Corpodeltesto1"/>
    <w:rsid w:val="008D7484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2">
    <w:name w:val="Didascalia2"/>
    <w:basedOn w:val="Normale1"/>
    <w:next w:val="Normale"/>
    <w:rsid w:val="008D7484"/>
    <w:pPr>
      <w:spacing w:before="120" w:after="120"/>
    </w:pPr>
    <w:rPr>
      <w:i/>
      <w:sz w:val="24"/>
      <w:szCs w:val="24"/>
    </w:rPr>
  </w:style>
  <w:style w:type="paragraph" w:customStyle="1" w:styleId="Intestazione1">
    <w:name w:val="Intestazione1"/>
    <w:basedOn w:val="Normale1"/>
    <w:next w:val="Corpodeltesto1"/>
    <w:rsid w:val="008D7484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1">
    <w:name w:val="Didascalia1"/>
    <w:basedOn w:val="Normale1"/>
    <w:next w:val="Normale"/>
    <w:rsid w:val="008D7484"/>
    <w:pPr>
      <w:spacing w:before="120" w:after="120"/>
    </w:pPr>
    <w:rPr>
      <w:i/>
      <w:sz w:val="24"/>
      <w:szCs w:val="24"/>
    </w:rPr>
  </w:style>
  <w:style w:type="paragraph" w:customStyle="1" w:styleId="Testonotaapidipagina1">
    <w:name w:val="Testo nota a piè di pagina1"/>
    <w:basedOn w:val="Normale1"/>
    <w:next w:val="Normale"/>
    <w:rsid w:val="008D7484"/>
  </w:style>
  <w:style w:type="paragraph" w:customStyle="1" w:styleId="Rientrocorpodeltesto1">
    <w:name w:val="Rientro corpo del testo1"/>
    <w:basedOn w:val="Normale1"/>
    <w:next w:val="Normale"/>
    <w:rsid w:val="008D7484"/>
    <w:pPr>
      <w:jc w:val="both"/>
    </w:pPr>
    <w:rPr>
      <w:b/>
      <w:i/>
      <w:sz w:val="24"/>
      <w:szCs w:val="24"/>
    </w:rPr>
  </w:style>
  <w:style w:type="paragraph" w:customStyle="1" w:styleId="Rientrocorpodeltesto21">
    <w:name w:val="Rientro corpo del testo 21"/>
    <w:basedOn w:val="Normale1"/>
    <w:next w:val="Normale"/>
    <w:rsid w:val="008D7484"/>
    <w:pPr>
      <w:ind w:left="567"/>
      <w:jc w:val="both"/>
    </w:pPr>
  </w:style>
  <w:style w:type="paragraph" w:customStyle="1" w:styleId="Rientrocorpodeltesto31">
    <w:name w:val="Rientro corpo del testo 31"/>
    <w:basedOn w:val="Normale1"/>
    <w:next w:val="Normale"/>
    <w:rsid w:val="008D7484"/>
    <w:pPr>
      <w:ind w:left="426"/>
      <w:jc w:val="both"/>
    </w:pPr>
    <w:rPr>
      <w:b/>
    </w:rPr>
  </w:style>
  <w:style w:type="paragraph" w:customStyle="1" w:styleId="Pidipagina1">
    <w:name w:val="Piè di pagina1"/>
    <w:basedOn w:val="Normale1"/>
    <w:next w:val="Normale"/>
    <w:rsid w:val="008D7484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1"/>
    <w:next w:val="Normale"/>
    <w:rsid w:val="008D7484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000000" w:fill="D8D8D8"/>
      <w:jc w:val="both"/>
    </w:pPr>
    <w:rPr>
      <w:sz w:val="28"/>
      <w:szCs w:val="28"/>
    </w:rPr>
  </w:style>
  <w:style w:type="paragraph" w:customStyle="1" w:styleId="Intestazione7">
    <w:name w:val="Intestazione7"/>
    <w:basedOn w:val="Normale1"/>
    <w:next w:val="Normale"/>
    <w:rsid w:val="008D7484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1"/>
    <w:next w:val="Normale"/>
    <w:rsid w:val="008D7484"/>
    <w:pPr>
      <w:tabs>
        <w:tab w:val="left" w:pos="-851"/>
      </w:tabs>
      <w:ind w:right="-1"/>
      <w:jc w:val="both"/>
    </w:pPr>
    <w:rPr>
      <w:sz w:val="24"/>
      <w:szCs w:val="24"/>
    </w:rPr>
  </w:style>
  <w:style w:type="paragraph" w:customStyle="1" w:styleId="Testodelblocco1">
    <w:name w:val="Testo del blocco1"/>
    <w:basedOn w:val="Normale1"/>
    <w:next w:val="Normale"/>
    <w:rsid w:val="008D7484"/>
    <w:pPr>
      <w:tabs>
        <w:tab w:val="left" w:pos="-1560"/>
      </w:tabs>
      <w:ind w:left="284" w:right="-1" w:hanging="284"/>
      <w:jc w:val="both"/>
    </w:pPr>
    <w:rPr>
      <w:sz w:val="24"/>
      <w:szCs w:val="24"/>
    </w:rPr>
  </w:style>
  <w:style w:type="paragraph" w:customStyle="1" w:styleId="Testonotadichiusura1">
    <w:name w:val="Testo nota di chiusura1"/>
    <w:basedOn w:val="Normale1"/>
    <w:next w:val="Normale"/>
    <w:rsid w:val="008D7484"/>
  </w:style>
  <w:style w:type="paragraph" w:customStyle="1" w:styleId="elencoalfabetico">
    <w:name w:val="elenco alfabetico"/>
    <w:basedOn w:val="Normale1"/>
    <w:next w:val="Normale"/>
    <w:rsid w:val="008D7484"/>
    <w:pPr>
      <w:spacing w:after="60"/>
      <w:jc w:val="both"/>
    </w:pPr>
    <w:rPr>
      <w:rFonts w:ascii="Arial" w:hAnsi="Arial"/>
      <w:b/>
    </w:rPr>
  </w:style>
  <w:style w:type="paragraph" w:customStyle="1" w:styleId="titolonuovo">
    <w:name w:val="titolonuovo"/>
    <w:basedOn w:val="Titolo21"/>
    <w:next w:val="Normale"/>
    <w:rsid w:val="008D7484"/>
    <w:pPr>
      <w:numPr>
        <w:ilvl w:val="0"/>
      </w:numPr>
      <w:tabs>
        <w:tab w:val="left" w:pos="567"/>
      </w:tabs>
      <w:jc w:val="both"/>
    </w:pPr>
    <w:rPr>
      <w:rFonts w:ascii="Trebuchet MS" w:hAnsi="Trebuchet MS"/>
      <w:b/>
    </w:rPr>
  </w:style>
  <w:style w:type="paragraph" w:customStyle="1" w:styleId="Titolo1">
    <w:name w:val="Titolo1"/>
    <w:basedOn w:val="Normale1"/>
    <w:next w:val="Sottotitolo1"/>
    <w:qFormat/>
    <w:rsid w:val="008D7484"/>
    <w:pPr>
      <w:jc w:val="center"/>
    </w:pPr>
    <w:rPr>
      <w:rFonts w:ascii="Arial" w:hAnsi="Arial"/>
      <w:b/>
      <w:sz w:val="24"/>
      <w:szCs w:val="24"/>
    </w:rPr>
  </w:style>
  <w:style w:type="paragraph" w:customStyle="1" w:styleId="Sottotitolo1">
    <w:name w:val="Sottotitolo1"/>
    <w:basedOn w:val="Intestazione1"/>
    <w:next w:val="Corpodeltesto1"/>
    <w:qFormat/>
    <w:rsid w:val="008D7484"/>
    <w:pPr>
      <w:jc w:val="center"/>
    </w:pPr>
    <w:rPr>
      <w:i/>
    </w:rPr>
  </w:style>
  <w:style w:type="paragraph" w:customStyle="1" w:styleId="Sommario11">
    <w:name w:val="Sommario 11"/>
    <w:basedOn w:val="Normale1"/>
    <w:next w:val="Normale1"/>
    <w:rsid w:val="008D7484"/>
  </w:style>
  <w:style w:type="paragraph" w:customStyle="1" w:styleId="Sommario21">
    <w:name w:val="Sommario 21"/>
    <w:basedOn w:val="Normale1"/>
    <w:next w:val="Normale1"/>
    <w:rsid w:val="008D7484"/>
    <w:pPr>
      <w:tabs>
        <w:tab w:val="right" w:leader="dot" w:pos="9628"/>
      </w:tabs>
      <w:ind w:left="142"/>
    </w:pPr>
    <w:rPr>
      <w:b/>
    </w:rPr>
  </w:style>
  <w:style w:type="paragraph" w:customStyle="1" w:styleId="Sommario31">
    <w:name w:val="Sommario 31"/>
    <w:basedOn w:val="Normale1"/>
    <w:next w:val="Normale1"/>
    <w:rsid w:val="008D7484"/>
    <w:pPr>
      <w:tabs>
        <w:tab w:val="right" w:leader="dot" w:pos="9628"/>
      </w:tabs>
      <w:spacing w:line="480" w:lineRule="auto"/>
      <w:ind w:left="142"/>
    </w:pPr>
    <w:rPr>
      <w:b/>
    </w:rPr>
  </w:style>
  <w:style w:type="paragraph" w:customStyle="1" w:styleId="Sommario41">
    <w:name w:val="Sommario 41"/>
    <w:basedOn w:val="Normale1"/>
    <w:next w:val="Normale1"/>
    <w:rsid w:val="008D7484"/>
    <w:pPr>
      <w:ind w:left="600"/>
    </w:pPr>
  </w:style>
  <w:style w:type="paragraph" w:customStyle="1" w:styleId="Sommario51">
    <w:name w:val="Sommario 51"/>
    <w:basedOn w:val="Normale1"/>
    <w:next w:val="Normale1"/>
    <w:rsid w:val="008D7484"/>
    <w:pPr>
      <w:ind w:left="800"/>
    </w:pPr>
  </w:style>
  <w:style w:type="paragraph" w:customStyle="1" w:styleId="Sommario61">
    <w:name w:val="Sommario 61"/>
    <w:basedOn w:val="Normale1"/>
    <w:next w:val="Normale1"/>
    <w:rsid w:val="008D7484"/>
    <w:pPr>
      <w:ind w:left="1000"/>
    </w:pPr>
  </w:style>
  <w:style w:type="paragraph" w:customStyle="1" w:styleId="Sommario71">
    <w:name w:val="Sommario 71"/>
    <w:basedOn w:val="Normale1"/>
    <w:next w:val="Normale1"/>
    <w:rsid w:val="008D7484"/>
    <w:pPr>
      <w:ind w:left="1200"/>
    </w:pPr>
  </w:style>
  <w:style w:type="paragraph" w:customStyle="1" w:styleId="Sommario81">
    <w:name w:val="Sommario 81"/>
    <w:basedOn w:val="Normale1"/>
    <w:next w:val="Normale1"/>
    <w:rsid w:val="008D7484"/>
    <w:pPr>
      <w:ind w:left="1400"/>
    </w:pPr>
  </w:style>
  <w:style w:type="paragraph" w:customStyle="1" w:styleId="Sommario91">
    <w:name w:val="Sommario 91"/>
    <w:basedOn w:val="Normale1"/>
    <w:next w:val="Normale1"/>
    <w:rsid w:val="008D7484"/>
    <w:pPr>
      <w:ind w:left="1600"/>
    </w:pPr>
  </w:style>
  <w:style w:type="paragraph" w:customStyle="1" w:styleId="Default">
    <w:name w:val="Default"/>
    <w:next w:val="Normale"/>
    <w:rsid w:val="008D7484"/>
    <w:rPr>
      <w:rFonts w:ascii="Arial" w:eastAsia="Arial" w:hAnsi="Arial"/>
      <w:color w:val="000000"/>
      <w:sz w:val="24"/>
      <w:szCs w:val="24"/>
      <w:lang w:eastAsia="ar-SA"/>
    </w:rPr>
  </w:style>
  <w:style w:type="paragraph" w:customStyle="1" w:styleId="Testofumetto1">
    <w:name w:val="Testo fumetto1"/>
    <w:basedOn w:val="Normale1"/>
    <w:next w:val="Normale"/>
    <w:rsid w:val="008D7484"/>
    <w:rPr>
      <w:rFonts w:ascii="Tahoma" w:eastAsia="Tahoma" w:hAnsi="Tahoma"/>
      <w:sz w:val="16"/>
      <w:szCs w:val="16"/>
    </w:rPr>
  </w:style>
  <w:style w:type="paragraph" w:customStyle="1" w:styleId="puntoelencoschede">
    <w:name w:val="punto elenco schede"/>
    <w:basedOn w:val="Normale1"/>
    <w:next w:val="Normale"/>
    <w:rsid w:val="008D7484"/>
    <w:pPr>
      <w:spacing w:before="60"/>
      <w:ind w:right="282"/>
      <w:jc w:val="both"/>
    </w:pPr>
    <w:rPr>
      <w:sz w:val="24"/>
      <w:szCs w:val="24"/>
    </w:rPr>
  </w:style>
  <w:style w:type="paragraph" w:customStyle="1" w:styleId="Testocommento1">
    <w:name w:val="Testo commento1"/>
    <w:basedOn w:val="Normale1"/>
    <w:next w:val="Normale"/>
    <w:rsid w:val="008D7484"/>
    <w:rPr>
      <w:rFonts w:ascii="New York" w:hAnsi="New York"/>
    </w:rPr>
  </w:style>
  <w:style w:type="paragraph" w:customStyle="1" w:styleId="Puntoelenco21">
    <w:name w:val="Punto elenco 21"/>
    <w:basedOn w:val="Normale1"/>
    <w:next w:val="Normale"/>
    <w:rsid w:val="008D7484"/>
    <w:pPr>
      <w:ind w:left="491"/>
      <w:jc w:val="both"/>
    </w:pPr>
    <w:rPr>
      <w:sz w:val="24"/>
      <w:szCs w:val="24"/>
    </w:rPr>
  </w:style>
  <w:style w:type="paragraph" w:customStyle="1" w:styleId="Indice10">
    <w:name w:val="Indice 10"/>
    <w:basedOn w:val="Indice"/>
    <w:next w:val="Normale"/>
    <w:rsid w:val="008D7484"/>
    <w:pPr>
      <w:tabs>
        <w:tab w:val="right" w:leader="dot" w:pos="7091"/>
      </w:tabs>
      <w:ind w:left="2547"/>
    </w:pPr>
  </w:style>
  <w:style w:type="paragraph" w:customStyle="1" w:styleId="Contenutocornice">
    <w:name w:val="Contenuto cornice"/>
    <w:basedOn w:val="Corpodeltesto1"/>
    <w:next w:val="Normale"/>
    <w:rsid w:val="008D7484"/>
  </w:style>
  <w:style w:type="paragraph" w:customStyle="1" w:styleId="Contenutotabella">
    <w:name w:val="Contenuto tabella"/>
    <w:basedOn w:val="Normale1"/>
    <w:next w:val="Normale"/>
    <w:rsid w:val="008D7484"/>
  </w:style>
  <w:style w:type="paragraph" w:customStyle="1" w:styleId="Intestazionetabella">
    <w:name w:val="Intestazione tabella"/>
    <w:basedOn w:val="Contenutotabella"/>
    <w:next w:val="Normale"/>
    <w:rsid w:val="008D7484"/>
    <w:pPr>
      <w:jc w:val="center"/>
    </w:pPr>
    <w:rPr>
      <w:b/>
    </w:rPr>
  </w:style>
  <w:style w:type="paragraph" w:customStyle="1" w:styleId="Corpodeltesto22">
    <w:name w:val="Corpo del testo 22"/>
    <w:basedOn w:val="Normale1"/>
    <w:next w:val="Normale"/>
    <w:rsid w:val="008D7484"/>
    <w:pPr>
      <w:spacing w:after="120" w:line="480" w:lineRule="auto"/>
    </w:pPr>
  </w:style>
  <w:style w:type="paragraph" w:customStyle="1" w:styleId="Rientrocorpodeltesto22">
    <w:name w:val="Rientro corpo del testo 22"/>
    <w:basedOn w:val="Normale1"/>
    <w:next w:val="Normale"/>
    <w:rsid w:val="008D7484"/>
    <w:pPr>
      <w:spacing w:after="120" w:line="480" w:lineRule="auto"/>
      <w:ind w:left="283"/>
    </w:pPr>
  </w:style>
  <w:style w:type="paragraph" w:customStyle="1" w:styleId="Corpodeltesto23">
    <w:name w:val="Corpo del testo 23"/>
    <w:basedOn w:val="Normale1"/>
    <w:next w:val="Normale"/>
    <w:rsid w:val="008D7484"/>
    <w:pPr>
      <w:spacing w:after="120" w:line="480" w:lineRule="auto"/>
    </w:pPr>
  </w:style>
  <w:style w:type="paragraph" w:customStyle="1" w:styleId="Rientrocorpodeltesto23">
    <w:name w:val="Rientro corpo del testo 23"/>
    <w:basedOn w:val="Normale1"/>
    <w:next w:val="Normale"/>
    <w:rsid w:val="008D7484"/>
    <w:pPr>
      <w:spacing w:after="120" w:line="480" w:lineRule="auto"/>
      <w:ind w:left="283"/>
    </w:pPr>
  </w:style>
  <w:style w:type="paragraph" w:customStyle="1" w:styleId="Corpodeltesto32">
    <w:name w:val="Corpo del testo 32"/>
    <w:basedOn w:val="Normale1"/>
    <w:next w:val="Normale"/>
    <w:rsid w:val="008D7484"/>
    <w:pPr>
      <w:spacing w:after="120"/>
    </w:pPr>
    <w:rPr>
      <w:sz w:val="16"/>
      <w:szCs w:val="16"/>
    </w:rPr>
  </w:style>
  <w:style w:type="paragraph" w:styleId="Pidipagina">
    <w:name w:val="footer"/>
    <w:basedOn w:val="Normale"/>
    <w:link w:val="PidipaginaCarattere"/>
    <w:rsid w:val="000425C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425C4"/>
  </w:style>
  <w:style w:type="paragraph" w:styleId="Intestazione">
    <w:name w:val="header"/>
    <w:basedOn w:val="Normale"/>
    <w:link w:val="IntestazioneCarattere"/>
    <w:rsid w:val="000425C4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unhideWhenUsed/>
    <w:rsid w:val="003D5113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985C9B"/>
    <w:pPr>
      <w:suppressAutoHyphens/>
      <w:jc w:val="center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CorpodeltestoCarattere">
    <w:name w:val="Corpo del testo Carattere"/>
    <w:link w:val="Corpodeltesto"/>
    <w:rsid w:val="00985C9B"/>
    <w:rPr>
      <w:rFonts w:cs="Times New Roman"/>
      <w:lang w:eastAsia="ar-SA"/>
    </w:rPr>
  </w:style>
  <w:style w:type="paragraph" w:styleId="Titolo">
    <w:name w:val="Title"/>
    <w:basedOn w:val="Normale"/>
    <w:qFormat/>
    <w:rsid w:val="00213D26"/>
    <w:pPr>
      <w:jc w:val="center"/>
    </w:pPr>
    <w:rPr>
      <w:rFonts w:ascii="Arial" w:hAnsi="Arial" w:cs="Times New Roman"/>
      <w:b/>
      <w:bCs/>
      <w:sz w:val="24"/>
      <w:szCs w:val="24"/>
    </w:rPr>
  </w:style>
  <w:style w:type="paragraph" w:styleId="Corpodeltesto3">
    <w:name w:val="Body Text 3"/>
    <w:basedOn w:val="Normale"/>
    <w:rsid w:val="0034560D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semiHidden/>
    <w:rsid w:val="00CC0E99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36D33"/>
    <w:rPr>
      <w:rFonts w:ascii="MS Serif" w:hAnsi="MS Serif" w:cs="Wingdings"/>
      <w:sz w:val="22"/>
      <w:szCs w:val="22"/>
      <w:lang w:val="it-IT" w:eastAsia="it-IT" w:bidi="ar-SA"/>
    </w:rPr>
  </w:style>
  <w:style w:type="character" w:customStyle="1" w:styleId="IntestazioneCarattere">
    <w:name w:val="Intestazione Carattere"/>
    <w:link w:val="Intestazione"/>
    <w:rsid w:val="00DB1A75"/>
    <w:rPr>
      <w:rFonts w:ascii="MS Serif" w:hAnsi="MS Serif" w:cs="Wingdings"/>
      <w:sz w:val="22"/>
      <w:szCs w:val="22"/>
      <w:lang w:val="it-IT" w:eastAsia="it-IT" w:bidi="ar-SA"/>
    </w:rPr>
  </w:style>
  <w:style w:type="character" w:customStyle="1" w:styleId="apple-style-span">
    <w:name w:val="apple-style-span"/>
    <w:rsid w:val="00906A9C"/>
    <w:rPr>
      <w:rFonts w:cs="Times New Roman"/>
    </w:rPr>
  </w:style>
  <w:style w:type="table" w:styleId="Grigliatabella">
    <w:name w:val="Table Grid"/>
    <w:basedOn w:val="Tabellanormale"/>
    <w:uiPriority w:val="59"/>
    <w:rsid w:val="00066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684916"/>
    <w:pPr>
      <w:tabs>
        <w:tab w:val="left" w:pos="-1560"/>
      </w:tabs>
      <w:ind w:left="284" w:right="-1" w:hanging="284"/>
    </w:pPr>
    <w:rPr>
      <w:rFonts w:ascii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7C21CE3-4314-44AA-B771-EC16C4BF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</vt:lpstr>
    </vt:vector>
  </TitlesOfParts>
  <Company>TOSHIBA</Company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Helpdesk04</dc:creator>
  <cp:lastModifiedBy>Utente</cp:lastModifiedBy>
  <cp:revision>2</cp:revision>
  <cp:lastPrinted>2019-10-11T12:55:00Z</cp:lastPrinted>
  <dcterms:created xsi:type="dcterms:W3CDTF">2019-10-11T14:18:00Z</dcterms:created>
  <dcterms:modified xsi:type="dcterms:W3CDTF">2019-10-11T14:18:00Z</dcterms:modified>
</cp:coreProperties>
</file>